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29415" w14:textId="69DFAA11" w:rsidR="0064056E" w:rsidRPr="00103CA5" w:rsidRDefault="0064056E" w:rsidP="00C17E09">
      <w:pPr>
        <w:pStyle w:val="Nagwek"/>
        <w:jc w:val="right"/>
        <w:rPr>
          <w:rFonts w:ascii="Aptos Display" w:hAnsi="Aptos Display" w:cs="Calibri"/>
          <w:sz w:val="22"/>
          <w:szCs w:val="22"/>
          <w:lang w:val="pl-PL"/>
        </w:rPr>
      </w:pPr>
      <w:r w:rsidRPr="00103CA5">
        <w:rPr>
          <w:rFonts w:ascii="Aptos Display" w:hAnsi="Aptos Display" w:cs="Calibri"/>
          <w:sz w:val="22"/>
          <w:szCs w:val="22"/>
        </w:rPr>
        <w:t xml:space="preserve">Załącznik Nr </w:t>
      </w:r>
      <w:r w:rsidR="00E23B56" w:rsidRPr="00103CA5">
        <w:rPr>
          <w:rFonts w:ascii="Aptos Display" w:hAnsi="Aptos Display" w:cs="Calibri"/>
          <w:sz w:val="22"/>
          <w:szCs w:val="22"/>
          <w:lang w:val="pl-PL"/>
        </w:rPr>
        <w:t>1</w:t>
      </w:r>
      <w:r w:rsidRPr="00103CA5">
        <w:rPr>
          <w:rFonts w:ascii="Aptos Display" w:hAnsi="Aptos Display" w:cs="Calibri"/>
          <w:sz w:val="22"/>
          <w:szCs w:val="22"/>
        </w:rPr>
        <w:t xml:space="preserve"> do SWZ</w:t>
      </w:r>
    </w:p>
    <w:p w14:paraId="781673B4" w14:textId="12263817" w:rsidR="00835B44" w:rsidRPr="00103CA5" w:rsidRDefault="00835B44" w:rsidP="00835B44">
      <w:pPr>
        <w:autoSpaceDE w:val="0"/>
        <w:autoSpaceDN w:val="0"/>
        <w:adjustRightInd w:val="0"/>
        <w:jc w:val="center"/>
        <w:rPr>
          <w:rFonts w:ascii="Aptos Display" w:hAnsi="Aptos Display" w:cs="Calibri"/>
          <w:b/>
          <w:bCs/>
          <w:color w:val="262626"/>
          <w:sz w:val="22"/>
          <w:szCs w:val="22"/>
        </w:rPr>
      </w:pPr>
      <w:r w:rsidRPr="00103CA5">
        <w:rPr>
          <w:rFonts w:ascii="Aptos Display" w:hAnsi="Aptos Display" w:cs="Calibri"/>
          <w:b/>
          <w:bCs/>
          <w:color w:val="262626"/>
          <w:sz w:val="22"/>
          <w:szCs w:val="22"/>
        </w:rPr>
        <w:t xml:space="preserve">FORMULARZ OFERTOWY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835B44" w:rsidRPr="00103CA5" w14:paraId="1F727B07" w14:textId="77777777" w:rsidTr="0064056E">
        <w:trPr>
          <w:trHeight w:val="1140"/>
        </w:trPr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61C4CB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b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b/>
                <w:bCs/>
                <w:color w:val="262626"/>
                <w:sz w:val="22"/>
                <w:szCs w:val="22"/>
              </w:rPr>
              <w:t>1)</w:t>
            </w:r>
            <w:r w:rsidRPr="00103CA5">
              <w:rPr>
                <w:rFonts w:ascii="Aptos Display" w:hAnsi="Aptos Display" w:cs="Calibri"/>
                <w:b/>
                <w:color w:val="262626"/>
                <w:sz w:val="22"/>
                <w:szCs w:val="22"/>
              </w:rPr>
              <w:t xml:space="preserve"> DANE WYKONAWCY:</w:t>
            </w:r>
          </w:p>
          <w:p w14:paraId="11C751BA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</w:p>
          <w:p w14:paraId="269705F8" w14:textId="3C02C1EC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Wykonawca/Wykonawcy: _______________________________________________________________________________</w:t>
            </w:r>
            <w:r w:rsid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___</w:t>
            </w:r>
          </w:p>
          <w:p w14:paraId="2D9A5BDB" w14:textId="77777777" w:rsidR="00835B44" w:rsidRPr="00103CA5" w:rsidRDefault="00835B44" w:rsidP="0064056E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</w:p>
          <w:p w14:paraId="046534A0" w14:textId="3535BE81" w:rsidR="000C4CCC" w:rsidRPr="00103CA5" w:rsidRDefault="00835B44" w:rsidP="000C4CCC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REGON: __________________________________ </w:t>
            </w:r>
            <w:r w:rsidR="000C4CCC"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KRS: _______________________________</w:t>
            </w:r>
            <w:r w:rsid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____</w:t>
            </w:r>
          </w:p>
          <w:p w14:paraId="66E675B9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</w:p>
          <w:p w14:paraId="323F159F" w14:textId="0F04D0C0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NIP/PESEL: _______________________________________________________________________ </w:t>
            </w:r>
          </w:p>
          <w:p w14:paraId="392D3F51" w14:textId="77777777" w:rsidR="00835B44" w:rsidRPr="00103CA5" w:rsidRDefault="00835B44" w:rsidP="001C4A82">
            <w:pPr>
              <w:pStyle w:val="Domylnyteks"/>
              <w:jc w:val="center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/w zależności od podmiotu/</w:t>
            </w:r>
          </w:p>
          <w:p w14:paraId="5105D126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</w:p>
          <w:p w14:paraId="673580A9" w14:textId="7D81B7C8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Adres siedziby</w:t>
            </w:r>
            <w:r w:rsidR="000C4CCC"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/adres zamieszkania</w: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: __________________________________________________________________________________</w:t>
            </w:r>
          </w:p>
          <w:p w14:paraId="0A95B5C7" w14:textId="77777777" w:rsidR="00835B44" w:rsidRPr="00103CA5" w:rsidRDefault="00835B44" w:rsidP="001C4A82">
            <w:pPr>
              <w:pStyle w:val="Domylnyteks"/>
              <w:jc w:val="center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/ulica z numerem budynku/lokalu,  kod pocztowy, miejscowość/</w:t>
            </w:r>
          </w:p>
          <w:p w14:paraId="2C6B59BA" w14:textId="6B7C74E0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______________________________________</w:t>
            </w:r>
          </w:p>
          <w:p w14:paraId="2D5E0485" w14:textId="2EF5043F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                                                  /województwo/</w:t>
            </w:r>
          </w:p>
          <w:p w14:paraId="6A8A58E9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</w:p>
          <w:p w14:paraId="5881C2ED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Dane teleadresowe na które należy przekazywać korespondencje związaną z niniejszym postepowaniem:</w:t>
            </w:r>
          </w:p>
          <w:p w14:paraId="3404A8D5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</w:pPr>
          </w:p>
          <w:p w14:paraId="36704634" w14:textId="77777777" w:rsidR="00630AAB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</w:pPr>
            <w:proofErr w:type="spellStart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Osoba</w:t>
            </w:r>
            <w:proofErr w:type="spellEnd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wyznaczona</w:t>
            </w:r>
            <w:proofErr w:type="spellEnd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 xml:space="preserve"> do </w:t>
            </w:r>
            <w:proofErr w:type="spellStart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kontaktów</w:t>
            </w:r>
            <w:proofErr w:type="spellEnd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trakcie</w:t>
            </w:r>
            <w:proofErr w:type="spellEnd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prowadzonego</w:t>
            </w:r>
            <w:proofErr w:type="spellEnd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postępowania</w:t>
            </w:r>
            <w:proofErr w:type="spellEnd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 xml:space="preserve">: </w:t>
            </w:r>
          </w:p>
          <w:p w14:paraId="5D3D0875" w14:textId="77777777" w:rsidR="00630AAB" w:rsidRPr="00103CA5" w:rsidRDefault="00630AAB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</w:pPr>
          </w:p>
          <w:p w14:paraId="31CDBB76" w14:textId="515A0452" w:rsidR="00835B44" w:rsidRPr="00103CA5" w:rsidRDefault="00630AAB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Pan/i</w:t>
            </w:r>
            <w:r w:rsidR="00835B44"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en-US"/>
              </w:rPr>
              <w:t>______________________________________</w:t>
            </w:r>
          </w:p>
          <w:p w14:paraId="3C9D6DAB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</w:pPr>
          </w:p>
          <w:p w14:paraId="7E84FDC0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Tel./fax: ____________________________________________________________________________</w:t>
            </w:r>
          </w:p>
          <w:p w14:paraId="4F07BDA3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</w:pPr>
          </w:p>
          <w:p w14:paraId="7702FF09" w14:textId="2AACC77D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</w:pPr>
            <w:proofErr w:type="spellStart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e-mail</w:t>
            </w:r>
            <w:proofErr w:type="spellEnd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: ____________________@_____________________________________</w:t>
            </w:r>
            <w:r w:rsidR="00B57E40"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_______________</w: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>___</w:t>
            </w:r>
          </w:p>
          <w:p w14:paraId="48FF00E4" w14:textId="77777777" w:rsidR="00835B44" w:rsidRPr="00103CA5" w:rsidRDefault="00835B44" w:rsidP="001C4A82">
            <w:pPr>
              <w:autoSpaceDE w:val="0"/>
              <w:autoSpaceDN w:val="0"/>
              <w:rPr>
                <w:rFonts w:ascii="Aptos Display" w:eastAsia="Calibri" w:hAnsi="Aptos Display" w:cs="Calibri"/>
                <w:color w:val="262626"/>
                <w:sz w:val="22"/>
                <w:szCs w:val="22"/>
                <w:lang w:val="en-US"/>
              </w:rPr>
            </w:pPr>
          </w:p>
          <w:p w14:paraId="79D21825" w14:textId="77777777" w:rsidR="00835B44" w:rsidRPr="00103CA5" w:rsidRDefault="00835B44" w:rsidP="001C4A82">
            <w:pPr>
              <w:autoSpaceDE w:val="0"/>
              <w:autoSpaceDN w:val="0"/>
              <w:rPr>
                <w:rFonts w:ascii="Aptos Display" w:eastAsia="Calibri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eastAsia="Calibri" w:hAnsi="Aptos Display" w:cs="Calibri"/>
                <w:color w:val="262626"/>
                <w:sz w:val="22"/>
                <w:szCs w:val="22"/>
              </w:rPr>
              <w:t xml:space="preserve">Kategoria Przedsiębiorstwa* (zaznacz właściwe): </w:t>
            </w:r>
          </w:p>
          <w:p w14:paraId="0BF5442C" w14:textId="77777777" w:rsidR="00835B44" w:rsidRPr="00103CA5" w:rsidRDefault="00835B44" w:rsidP="001C4A82">
            <w:pPr>
              <w:autoSpaceDE w:val="0"/>
              <w:autoSpaceDN w:val="0"/>
              <w:rPr>
                <w:rFonts w:ascii="Aptos Display" w:eastAsia="Calibri" w:hAnsi="Aptos Display" w:cs="Calibri"/>
                <w:color w:val="262626"/>
                <w:sz w:val="22"/>
                <w:szCs w:val="22"/>
              </w:rPr>
            </w:pPr>
          </w:p>
          <w:bookmarkStart w:id="0" w:name="Wybór2"/>
          <w:p w14:paraId="5B4501DB" w14:textId="0BD9D499" w:rsidR="00835B44" w:rsidRPr="00103CA5" w:rsidRDefault="00835B44" w:rsidP="001C4A82">
            <w:pPr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instrText xml:space="preserve"> FORMCHECKBOX </w:instrTex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separate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end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</w:t>
            </w:r>
            <w:r w:rsidRPr="00103CA5">
              <w:rPr>
                <w:rFonts w:ascii="Aptos Display" w:hAnsi="Aptos Display" w:cs="Calibri"/>
                <w:bCs/>
                <w:color w:val="262626"/>
                <w:sz w:val="22"/>
                <w:szCs w:val="22"/>
              </w:rPr>
              <w:t xml:space="preserve">mikroprzedsiębiorstwo  </w:t>
            </w:r>
            <w:bookmarkEnd w:id="0"/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instrText xml:space="preserve"> FORMCHECKBOX </w:instrTex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separate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end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</w:t>
            </w:r>
            <w:r w:rsidRPr="00103CA5">
              <w:rPr>
                <w:rFonts w:ascii="Aptos Display" w:hAnsi="Aptos Display" w:cs="Calibri"/>
                <w:bCs/>
                <w:color w:val="262626"/>
                <w:sz w:val="22"/>
                <w:szCs w:val="22"/>
              </w:rPr>
              <w:t>małe przedsiębiorstwo</w: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  </w: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instrText xml:space="preserve"> FORMCHECKBOX </w:instrTex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separate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end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</w:t>
            </w:r>
            <w:r w:rsidRPr="00103CA5">
              <w:rPr>
                <w:rFonts w:ascii="Aptos Display" w:hAnsi="Aptos Display" w:cs="Calibri"/>
                <w:bCs/>
                <w:color w:val="262626"/>
                <w:sz w:val="22"/>
                <w:szCs w:val="22"/>
              </w:rPr>
              <w:t>średnie przedsiębiorstwo</w: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</w:t>
            </w:r>
          </w:p>
          <w:p w14:paraId="3EBDAD00" w14:textId="0DA2B46A" w:rsidR="000C4CCC" w:rsidRPr="00103CA5" w:rsidRDefault="000C4CCC" w:rsidP="001C4A82">
            <w:pPr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</w:p>
          <w:p w14:paraId="503386DF" w14:textId="77777777" w:rsidR="000C4CCC" w:rsidRPr="00103CA5" w:rsidRDefault="000C4CCC" w:rsidP="000C4CCC">
            <w:pPr>
              <w:rPr>
                <w:rFonts w:ascii="Aptos Display" w:hAnsi="Aptos Display" w:cs="Arial"/>
                <w:sz w:val="22"/>
                <w:szCs w:val="22"/>
                <w:shd w:val="clear" w:color="auto" w:fill="FFFFFF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instrText xml:space="preserve"> FORMCHECKBOX </w:instrTex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separate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end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</w:t>
            </w:r>
            <w:r w:rsidRPr="00103CA5">
              <w:rPr>
                <w:rFonts w:ascii="Aptos Display" w:hAnsi="Aptos Display" w:cs="Arial"/>
                <w:sz w:val="22"/>
                <w:szCs w:val="22"/>
                <w:shd w:val="clear" w:color="auto" w:fill="FFFFFF"/>
              </w:rPr>
              <w:t xml:space="preserve">jednoosobowa  działalność  gospodarcza,  </w: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instrText xml:space="preserve"> FORMCHECKBOX </w:instrTex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separate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end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</w:t>
            </w:r>
            <w:r w:rsidRPr="00103CA5">
              <w:rPr>
                <w:rFonts w:ascii="Aptos Display" w:hAnsi="Aptos Display" w:cs="Arial"/>
                <w:sz w:val="22"/>
                <w:szCs w:val="22"/>
                <w:shd w:val="clear" w:color="auto" w:fill="FFFFFF"/>
              </w:rPr>
              <w:t>osoba  fizyczna  nieprowadząca działalności gospodarczej,</w:t>
            </w:r>
          </w:p>
          <w:p w14:paraId="087A14EC" w14:textId="4E8144A7" w:rsidR="000C4CCC" w:rsidRPr="00103CA5" w:rsidRDefault="000C4CCC" w:rsidP="000C4CCC">
            <w:pPr>
              <w:rPr>
                <w:rFonts w:ascii="Aptos Display" w:hAnsi="Aptos Display" w:cs="Arial"/>
                <w:sz w:val="22"/>
                <w:szCs w:val="22"/>
                <w:shd w:val="clear" w:color="auto" w:fill="FFFFFF"/>
              </w:rPr>
            </w:pPr>
            <w:r w:rsidRPr="00103CA5">
              <w:rPr>
                <w:rFonts w:ascii="Aptos Display" w:hAnsi="Aptos Display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1651F68" w14:textId="0BC46597" w:rsidR="00835B44" w:rsidRPr="00103CA5" w:rsidRDefault="000C4CCC" w:rsidP="000C4CCC">
            <w:pPr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instrText xml:space="preserve"> FORMCHECKBOX </w:instrTex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separate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fldChar w:fldCharType="end"/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</w:t>
            </w:r>
            <w:r w:rsidRPr="00103CA5">
              <w:rPr>
                <w:rFonts w:ascii="Aptos Display" w:hAnsi="Aptos Display"/>
                <w:sz w:val="22"/>
                <w:szCs w:val="22"/>
                <w:shd w:val="clear" w:color="auto" w:fill="FFFFFF"/>
              </w:rPr>
              <w:t>inny rodzaj</w:t>
            </w:r>
          </w:p>
        </w:tc>
      </w:tr>
      <w:tr w:rsidR="00835B44" w:rsidRPr="00103CA5" w14:paraId="0929D7D4" w14:textId="77777777" w:rsidTr="001C4A82">
        <w:trPr>
          <w:trHeight w:val="1333"/>
        </w:trPr>
        <w:tc>
          <w:tcPr>
            <w:tcW w:w="100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66F66" w14:textId="77777777" w:rsidR="00835B44" w:rsidRPr="00103CA5" w:rsidRDefault="00835B44" w:rsidP="001C4A82">
            <w:pPr>
              <w:pStyle w:val="Tekstpodstawowywcity3"/>
              <w:spacing w:after="0"/>
              <w:ind w:left="0"/>
              <w:jc w:val="both"/>
              <w:rPr>
                <w:rFonts w:ascii="Aptos Display" w:hAnsi="Aptos Display" w:cs="Calibri"/>
                <w:color w:val="262626"/>
                <w:sz w:val="22"/>
                <w:szCs w:val="22"/>
                <w:lang w:val="pl-PL"/>
              </w:rPr>
            </w:pPr>
          </w:p>
          <w:p w14:paraId="744C4F57" w14:textId="77777777" w:rsidR="00835B44" w:rsidRPr="00103CA5" w:rsidRDefault="00835B44" w:rsidP="001C4A82">
            <w:pPr>
              <w:pStyle w:val="Tekstpodstawowywcity3"/>
              <w:spacing w:after="0"/>
              <w:ind w:left="0"/>
              <w:jc w:val="both"/>
              <w:rPr>
                <w:rFonts w:ascii="Aptos Display" w:hAnsi="Aptos Display" w:cs="Calibri"/>
                <w:color w:val="262626"/>
                <w:sz w:val="22"/>
                <w:szCs w:val="22"/>
                <w:lang w:val="pl-PL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pl-PL"/>
              </w:rPr>
              <w:t xml:space="preserve">W przypadku Wykonawców </w:t>
            </w:r>
            <w:r w:rsidRPr="00103CA5">
              <w:rPr>
                <w:rFonts w:ascii="Aptos Display" w:hAnsi="Aptos Display" w:cs="Calibri"/>
                <w:b/>
                <w:bCs/>
                <w:color w:val="262626"/>
                <w:sz w:val="22"/>
                <w:szCs w:val="22"/>
                <w:lang w:val="pl-PL"/>
              </w:rPr>
              <w:t>ubiegających się wspólnie</w: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pl-PL"/>
              </w:rPr>
              <w:t xml:space="preserve"> o udzielenie zamówienia należy wskazać ustanowionego pełnomocnika (lidera).</w:t>
            </w:r>
          </w:p>
          <w:p w14:paraId="2E8CB667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</w:p>
          <w:p w14:paraId="673E5DF7" w14:textId="77777777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Reprezentowany przez: __________________________________________________________________________________</w:t>
            </w:r>
          </w:p>
          <w:p w14:paraId="002DC0C0" w14:textId="448C4B75" w:rsidR="00630AAB" w:rsidRPr="00103CA5" w:rsidRDefault="00835B44" w:rsidP="00C17E09">
            <w:pPr>
              <w:pStyle w:val="Domylnyteks"/>
              <w:jc w:val="center"/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/imię, nazwisko, stanowisko /</w:t>
            </w: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  <w:lang w:val="de-DE"/>
              </w:rPr>
              <w:t xml:space="preserve">   </w:t>
            </w:r>
          </w:p>
          <w:p w14:paraId="62320F40" w14:textId="05649ED3" w:rsidR="00835B44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>podstawa reprezentacji __________________________________________________________________________________</w:t>
            </w:r>
          </w:p>
          <w:p w14:paraId="0957FA45" w14:textId="3F16D3A0" w:rsidR="00E61299" w:rsidRPr="00103CA5" w:rsidRDefault="00835B44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  <w:r w:rsidRPr="00103CA5">
              <w:rPr>
                <w:rFonts w:ascii="Aptos Display" w:hAnsi="Aptos Display" w:cs="Calibri"/>
                <w:color w:val="262626"/>
                <w:sz w:val="22"/>
                <w:szCs w:val="22"/>
              </w:rPr>
              <w:t xml:space="preserve">                      /pełnomocnictwo, umowa konsorcjum, spółki cywilnej z datą i numerem dokumentu/</w:t>
            </w:r>
          </w:p>
          <w:p w14:paraId="357FF6BF" w14:textId="6051058A" w:rsidR="00823B0F" w:rsidRPr="00103CA5" w:rsidRDefault="00823B0F" w:rsidP="001C4A82">
            <w:pPr>
              <w:pStyle w:val="Domylnyteks"/>
              <w:rPr>
                <w:rFonts w:ascii="Aptos Display" w:hAnsi="Aptos Display" w:cs="Calibri"/>
                <w:color w:val="262626"/>
                <w:sz w:val="22"/>
                <w:szCs w:val="22"/>
              </w:rPr>
            </w:pPr>
          </w:p>
        </w:tc>
      </w:tr>
    </w:tbl>
    <w:p w14:paraId="25499CB6" w14:textId="77777777" w:rsidR="00835B44" w:rsidRPr="00B27C09" w:rsidRDefault="00835B44" w:rsidP="00835B44">
      <w:pPr>
        <w:autoSpaceDE w:val="0"/>
        <w:autoSpaceDN w:val="0"/>
        <w:adjustRightInd w:val="0"/>
        <w:rPr>
          <w:rFonts w:ascii="Aptos Display" w:hAnsi="Aptos Display" w:cs="Calibri"/>
          <w:color w:val="262626"/>
          <w:sz w:val="4"/>
          <w:szCs w:val="4"/>
        </w:rPr>
      </w:pPr>
      <w:r w:rsidRPr="00B27C09">
        <w:rPr>
          <w:rFonts w:ascii="Aptos Display" w:hAnsi="Aptos Display" w:cs="Calibri"/>
          <w:color w:val="262626"/>
          <w:sz w:val="16"/>
          <w:szCs w:val="16"/>
        </w:rPr>
        <w:t xml:space="preserve">    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10065"/>
      </w:tblGrid>
      <w:tr w:rsidR="00835B44" w:rsidRPr="00B27C09" w14:paraId="39D6F70A" w14:textId="77777777" w:rsidTr="00E74FC4">
        <w:tc>
          <w:tcPr>
            <w:tcW w:w="10065" w:type="dxa"/>
            <w:shd w:val="clear" w:color="auto" w:fill="D9D9D9" w:themeFill="background1" w:themeFillShade="D9"/>
          </w:tcPr>
          <w:p w14:paraId="6B54415A" w14:textId="795AD1F4" w:rsidR="00835B44" w:rsidRPr="00B27C09" w:rsidRDefault="00835B44" w:rsidP="00E74FC4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ascii="Aptos Display" w:hAnsi="Aptos Display" w:cs="Calibri"/>
                <w:b/>
                <w:color w:val="262626"/>
                <w:sz w:val="24"/>
                <w:szCs w:val="24"/>
              </w:rPr>
            </w:pPr>
            <w:r w:rsidRPr="00B27C09">
              <w:rPr>
                <w:rFonts w:ascii="Aptos Display" w:hAnsi="Aptos Display" w:cs="Calibri"/>
                <w:b/>
                <w:color w:val="262626"/>
                <w:sz w:val="24"/>
                <w:szCs w:val="24"/>
              </w:rPr>
              <w:t>2</w:t>
            </w:r>
            <w:r w:rsidRPr="00B27C09">
              <w:rPr>
                <w:rFonts w:ascii="Aptos Display" w:hAnsi="Aptos Display" w:cs="Calibri"/>
                <w:b/>
                <w:bCs/>
                <w:color w:val="262626"/>
                <w:sz w:val="24"/>
                <w:szCs w:val="24"/>
              </w:rPr>
              <w:t>)</w:t>
            </w:r>
            <w:r w:rsidRPr="00B27C09">
              <w:rPr>
                <w:rFonts w:ascii="Aptos Display" w:hAnsi="Aptos Display" w:cs="Calibri"/>
                <w:b/>
                <w:color w:val="262626"/>
                <w:sz w:val="24"/>
                <w:szCs w:val="24"/>
              </w:rPr>
              <w:t xml:space="preserve"> OKREŚLENIE PRZEDMIOTU ZAMÓWIENIA OFERTY </w:t>
            </w:r>
          </w:p>
          <w:p w14:paraId="2C356EC9" w14:textId="77777777" w:rsidR="00753C81" w:rsidRPr="00B27C09" w:rsidRDefault="00753C81" w:rsidP="00E74FC4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ascii="Aptos Display" w:hAnsi="Aptos Display" w:cs="Calibri"/>
                <w:color w:val="262626"/>
                <w:sz w:val="10"/>
                <w:szCs w:val="10"/>
              </w:rPr>
            </w:pPr>
          </w:p>
          <w:p w14:paraId="50EE489F" w14:textId="77777777" w:rsidR="007D5184" w:rsidRDefault="00C77936" w:rsidP="00C77936">
            <w:pPr>
              <w:shd w:val="clear" w:color="auto" w:fill="D9D9D9" w:themeFill="background1" w:themeFillShade="D9"/>
              <w:spacing w:after="16" w:line="276" w:lineRule="auto"/>
              <w:ind w:left="199"/>
              <w:jc w:val="center"/>
              <w:rPr>
                <w:rFonts w:ascii="Aptos Display" w:hAnsi="Aptos Display" w:cstheme="majorHAnsi"/>
                <w:b/>
                <w:bCs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 xml:space="preserve">„Świadczenie usług w zakresie dowożenia uczniów z niepełnosprawnościami zamieszkałych na terenie Gminy Michałowice z domu do szkoły i z powrotem </w:t>
            </w:r>
          </w:p>
          <w:p w14:paraId="66BC55E7" w14:textId="6E01AA47" w:rsidR="00C77936" w:rsidRPr="00C77936" w:rsidRDefault="00C77936" w:rsidP="00C77936">
            <w:pPr>
              <w:shd w:val="clear" w:color="auto" w:fill="D9D9D9" w:themeFill="background1" w:themeFillShade="D9"/>
              <w:spacing w:after="16" w:line="276" w:lineRule="auto"/>
              <w:ind w:left="199"/>
              <w:jc w:val="center"/>
              <w:rPr>
                <w:rFonts w:ascii="Aptos Display" w:hAnsi="Aptos Display" w:cstheme="majorHAnsi"/>
                <w:b/>
                <w:bCs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>wraz z zapewnieniem im opieki w dni nauki szkolnej”</w:t>
            </w:r>
          </w:p>
          <w:p w14:paraId="404958D8" w14:textId="77777777" w:rsidR="00C77936" w:rsidRDefault="00C77936" w:rsidP="0067244A">
            <w:pPr>
              <w:shd w:val="clear" w:color="auto" w:fill="D9D9D9" w:themeFill="background1" w:themeFillShade="D9"/>
              <w:spacing w:after="16" w:line="276" w:lineRule="auto"/>
              <w:ind w:left="199"/>
              <w:jc w:val="center"/>
              <w:rPr>
                <w:rFonts w:ascii="Aptos Display" w:hAnsi="Aptos Display" w:cstheme="majorHAnsi"/>
                <w:b/>
                <w:bCs/>
                <w:sz w:val="22"/>
                <w:szCs w:val="22"/>
              </w:rPr>
            </w:pPr>
          </w:p>
          <w:p w14:paraId="071B19BD" w14:textId="77777777" w:rsidR="00C77936" w:rsidRDefault="00C77936" w:rsidP="00C77936">
            <w:pPr>
              <w:shd w:val="clear" w:color="auto" w:fill="D9D9D9" w:themeFill="background1" w:themeFillShade="D9"/>
              <w:spacing w:after="16" w:line="276" w:lineRule="auto"/>
              <w:rPr>
                <w:rFonts w:ascii="Aptos Display" w:hAnsi="Aptos Display" w:cstheme="majorHAnsi"/>
                <w:b/>
                <w:bCs/>
                <w:sz w:val="22"/>
                <w:szCs w:val="22"/>
              </w:rPr>
            </w:pPr>
          </w:p>
          <w:p w14:paraId="4108D318" w14:textId="7C709BEF" w:rsidR="00E74FC4" w:rsidRDefault="0067244A" w:rsidP="0067244A">
            <w:pPr>
              <w:shd w:val="clear" w:color="auto" w:fill="D9D9D9" w:themeFill="background1" w:themeFillShade="D9"/>
              <w:spacing w:after="16" w:line="276" w:lineRule="auto"/>
              <w:ind w:left="199"/>
              <w:jc w:val="center"/>
              <w:rPr>
                <w:rFonts w:ascii="Aptos Display" w:hAnsi="Aptos Display" w:cstheme="majorHAnsi"/>
                <w:b/>
                <w:bCs/>
                <w:sz w:val="22"/>
                <w:szCs w:val="22"/>
              </w:rPr>
            </w:pPr>
            <w:r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>ZPI.231.2.0</w:t>
            </w:r>
            <w:r w:rsidR="00C77936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>2</w:t>
            </w:r>
            <w:r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>.2025</w:t>
            </w:r>
          </w:p>
          <w:p w14:paraId="1E518E90" w14:textId="56D925D6" w:rsidR="0067244A" w:rsidRPr="0067244A" w:rsidRDefault="0067244A" w:rsidP="0067244A">
            <w:pPr>
              <w:shd w:val="clear" w:color="auto" w:fill="D9D9D9" w:themeFill="background1" w:themeFillShade="D9"/>
              <w:spacing w:after="16" w:line="276" w:lineRule="auto"/>
              <w:ind w:left="199"/>
              <w:jc w:val="center"/>
              <w:rPr>
                <w:rFonts w:ascii="Aptos Display" w:hAnsi="Aptos Display" w:cstheme="majorHAnsi"/>
                <w:b/>
                <w:bCs/>
                <w:sz w:val="22"/>
                <w:szCs w:val="22"/>
              </w:rPr>
            </w:pPr>
          </w:p>
        </w:tc>
      </w:tr>
    </w:tbl>
    <w:p w14:paraId="06D0147A" w14:textId="77777777" w:rsidR="00835B44" w:rsidRPr="00B27C09" w:rsidRDefault="00835B44" w:rsidP="00835B44">
      <w:pPr>
        <w:pStyle w:val="Tekstpodstawowywcity3"/>
        <w:spacing w:after="0"/>
        <w:ind w:left="0"/>
        <w:rPr>
          <w:rFonts w:ascii="Aptos Display" w:hAnsi="Aptos Display" w:cs="Calibri"/>
          <w:color w:val="262626"/>
          <w:sz w:val="4"/>
          <w:szCs w:val="4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3"/>
      </w:tblGrid>
      <w:tr w:rsidR="00835B44" w:rsidRPr="00B27C09" w14:paraId="66ED45BE" w14:textId="77777777" w:rsidTr="00E529EC">
        <w:tc>
          <w:tcPr>
            <w:tcW w:w="10093" w:type="dxa"/>
            <w:shd w:val="clear" w:color="auto" w:fill="auto"/>
          </w:tcPr>
          <w:p w14:paraId="2CE83246" w14:textId="77777777" w:rsidR="00C77936" w:rsidRDefault="00835B44" w:rsidP="00E74FC4">
            <w:pPr>
              <w:pStyle w:val="Akapitzlist"/>
              <w:shd w:val="clear" w:color="auto" w:fill="FFFFFF"/>
              <w:spacing w:line="276" w:lineRule="auto"/>
              <w:ind w:left="0" w:right="45"/>
              <w:jc w:val="both"/>
              <w:rPr>
                <w:rFonts w:ascii="Aptos Display" w:hAnsi="Aptos Display" w:cstheme="majorHAnsi"/>
                <w:b/>
                <w:bCs/>
                <w:sz w:val="22"/>
                <w:szCs w:val="22"/>
              </w:rPr>
            </w:pPr>
            <w:r w:rsidRPr="00103CA5">
              <w:rPr>
                <w:rFonts w:ascii="Aptos Display" w:hAnsi="Aptos Display" w:cstheme="majorHAnsi"/>
                <w:sz w:val="22"/>
                <w:szCs w:val="22"/>
              </w:rPr>
              <w:t xml:space="preserve">3) </w:t>
            </w:r>
            <w:r w:rsidR="00630AAB" w:rsidRPr="00103CA5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>KRYTERI</w:t>
            </w:r>
            <w:r w:rsidR="00E74FC4" w:rsidRPr="00103CA5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 xml:space="preserve">A OCENY OFERT: </w:t>
            </w:r>
          </w:p>
          <w:p w14:paraId="66282C13" w14:textId="77777777" w:rsidR="00C77936" w:rsidRDefault="00C77936" w:rsidP="00E74FC4">
            <w:pPr>
              <w:pStyle w:val="Akapitzlist"/>
              <w:shd w:val="clear" w:color="auto" w:fill="FFFFFF"/>
              <w:spacing w:line="276" w:lineRule="auto"/>
              <w:ind w:left="0" w:right="45"/>
              <w:jc w:val="both"/>
              <w:rPr>
                <w:rFonts w:ascii="Aptos Display" w:hAnsi="Aptos Display" w:cstheme="majorHAnsi"/>
                <w:b/>
                <w:bCs/>
                <w:sz w:val="22"/>
                <w:szCs w:val="22"/>
              </w:rPr>
            </w:pPr>
          </w:p>
          <w:p w14:paraId="5B1767A9" w14:textId="0D7426AA" w:rsidR="00DD10DF" w:rsidRPr="00103CA5" w:rsidRDefault="00E74FC4" w:rsidP="00F76127">
            <w:pPr>
              <w:autoSpaceDE w:val="0"/>
              <w:autoSpaceDN w:val="0"/>
              <w:adjustRightInd w:val="0"/>
              <w:rPr>
                <w:rFonts w:ascii="Aptos Display" w:hAnsi="Aptos Display" w:cstheme="majorHAnsi"/>
                <w:b/>
                <w:sz w:val="22"/>
                <w:szCs w:val="22"/>
              </w:rPr>
            </w:pPr>
            <w:r w:rsidRPr="00103CA5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 xml:space="preserve">CENA BRUTTO ORAZ </w:t>
            </w:r>
            <w:r w:rsidR="00C77936" w:rsidRPr="00C77936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>CZAS ZORGANIZOWANIA ZASTĘPSTWA ZAPEWNIAJĄCEGO RÓWNORZĘDNY POZIOM USŁUG W RAZIE AWARII</w:t>
            </w:r>
            <w:r w:rsidR="00C77936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 xml:space="preserve"> - </w:t>
            </w:r>
            <w:r w:rsidR="00DD10DF" w:rsidRPr="00103CA5">
              <w:rPr>
                <w:rFonts w:ascii="Aptos Display" w:hAnsi="Aptos Display" w:cstheme="majorHAnsi"/>
                <w:b/>
                <w:sz w:val="22"/>
                <w:szCs w:val="22"/>
              </w:rPr>
              <w:t>ZGODNIE Z ROZDZIAŁEM  III pkt. 5 SWZ</w:t>
            </w:r>
          </w:p>
          <w:p w14:paraId="0C540675" w14:textId="77777777" w:rsidR="00B02CB1" w:rsidRPr="00103CA5" w:rsidRDefault="00B02CB1" w:rsidP="00F76127">
            <w:pPr>
              <w:autoSpaceDE w:val="0"/>
              <w:autoSpaceDN w:val="0"/>
              <w:adjustRightInd w:val="0"/>
              <w:rPr>
                <w:rFonts w:ascii="Aptos Display" w:hAnsi="Aptos Display" w:cstheme="majorHAnsi"/>
                <w:b/>
                <w:sz w:val="22"/>
                <w:szCs w:val="22"/>
                <w:u w:val="single"/>
              </w:rPr>
            </w:pPr>
          </w:p>
          <w:p w14:paraId="30155C10" w14:textId="77777777" w:rsidR="00C77936" w:rsidRPr="00C77936" w:rsidRDefault="00C77936" w:rsidP="00C77936">
            <w:pPr>
              <w:numPr>
                <w:ilvl w:val="0"/>
                <w:numId w:val="44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b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b/>
                <w:sz w:val="22"/>
                <w:szCs w:val="22"/>
              </w:rPr>
              <w:t>KRYTERIUM NR 1 – CENA OFERTY:</w:t>
            </w:r>
          </w:p>
          <w:p w14:paraId="3E79AD27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>Cena oferty netto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 xml:space="preserve"> 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 xml:space="preserve"> zł </w:t>
            </w:r>
          </w:p>
          <w:p w14:paraId="5CF474C0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sz w:val="22"/>
                <w:szCs w:val="22"/>
              </w:rPr>
              <w:t xml:space="preserve">(słownie: 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>) zł</w:t>
            </w:r>
          </w:p>
          <w:p w14:paraId="292FE3CF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sz w:val="22"/>
                <w:szCs w:val="22"/>
              </w:rPr>
              <w:t>podatek VAT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 xml:space="preserve"> zł</w:t>
            </w:r>
          </w:p>
          <w:p w14:paraId="2D4351EB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sz w:val="22"/>
                <w:szCs w:val="22"/>
              </w:rPr>
              <w:t>(słownie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 xml:space="preserve"> zł</w:t>
            </w:r>
          </w:p>
          <w:p w14:paraId="0AAA766C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b/>
                <w:bCs/>
                <w:sz w:val="22"/>
                <w:szCs w:val="22"/>
              </w:rPr>
              <w:t>Cena oferty brutto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 xml:space="preserve"> 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 xml:space="preserve"> zł</w:t>
            </w:r>
          </w:p>
          <w:p w14:paraId="488DBCBD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sz w:val="22"/>
                <w:szCs w:val="22"/>
              </w:rPr>
              <w:t xml:space="preserve">(słownie: 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>) zł</w:t>
            </w:r>
          </w:p>
          <w:p w14:paraId="008E7EA6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b/>
                <w:sz w:val="22"/>
                <w:szCs w:val="22"/>
              </w:rPr>
            </w:pPr>
          </w:p>
          <w:p w14:paraId="759D4D90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b/>
                <w:sz w:val="22"/>
                <w:szCs w:val="22"/>
              </w:rPr>
              <w:t xml:space="preserve">Ryczałtowa stawka dzienna za jednego ucznia na trasie I: </w:t>
            </w:r>
          </w:p>
          <w:p w14:paraId="2EB59469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sz w:val="22"/>
                <w:szCs w:val="22"/>
              </w:rPr>
              <w:t xml:space="preserve">cena brutto 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>zł</w:t>
            </w:r>
          </w:p>
          <w:p w14:paraId="070B5258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sz w:val="22"/>
                <w:szCs w:val="22"/>
              </w:rPr>
              <w:t xml:space="preserve">(słownie: 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>) zł</w:t>
            </w:r>
          </w:p>
          <w:p w14:paraId="5862B769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b/>
                <w:sz w:val="22"/>
                <w:szCs w:val="22"/>
              </w:rPr>
              <w:t xml:space="preserve">Ryczałtowa stawka dzienna za jednego ucznia na trasie II: </w:t>
            </w:r>
          </w:p>
          <w:p w14:paraId="5E230EE2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sz w:val="22"/>
                <w:szCs w:val="22"/>
              </w:rPr>
              <w:t xml:space="preserve">cena brutto 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>zł</w:t>
            </w:r>
          </w:p>
          <w:p w14:paraId="01FEE8D8" w14:textId="77777777" w:rsidR="00C77936" w:rsidRPr="00C77936" w:rsidRDefault="00C77936" w:rsidP="00C77936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ajorHAnsi"/>
                <w:sz w:val="22"/>
                <w:szCs w:val="22"/>
              </w:rPr>
            </w:pPr>
            <w:r w:rsidRPr="00C77936">
              <w:rPr>
                <w:rFonts w:ascii="Aptos Display" w:hAnsi="Aptos Display" w:cstheme="majorHAnsi"/>
                <w:sz w:val="22"/>
                <w:szCs w:val="22"/>
              </w:rPr>
              <w:t xml:space="preserve">(słownie: </w:t>
            </w:r>
            <w:r w:rsidRPr="00C77936">
              <w:rPr>
                <w:rFonts w:ascii="Aptos Display" w:hAnsi="Aptos Display" w:cstheme="majorHAnsi"/>
                <w:sz w:val="22"/>
                <w:szCs w:val="22"/>
              </w:rPr>
              <w:tab/>
              <w:t>) zł</w:t>
            </w:r>
          </w:p>
          <w:p w14:paraId="63F2E7BC" w14:textId="77777777" w:rsidR="00C77936" w:rsidRPr="00C77936" w:rsidRDefault="00C77936" w:rsidP="00EA7FE9">
            <w:pPr>
              <w:pStyle w:val="Akapitzlist"/>
              <w:numPr>
                <w:ilvl w:val="0"/>
                <w:numId w:val="44"/>
              </w:numPr>
              <w:spacing w:before="240" w:after="120"/>
              <w:jc w:val="both"/>
              <w:rPr>
                <w:rFonts w:ascii="Aptos Display" w:hAnsi="Aptos Display" w:cstheme="majorHAnsi"/>
                <w:sz w:val="22"/>
                <w:szCs w:val="22"/>
                <w:lang w:eastAsia="pl-PL"/>
              </w:rPr>
            </w:pPr>
            <w:r w:rsidRPr="00C77936">
              <w:rPr>
                <w:rFonts w:ascii="Aptos Display" w:hAnsi="Aptos Display" w:cstheme="majorHAnsi"/>
                <w:b/>
                <w:bCs/>
                <w:sz w:val="22"/>
                <w:szCs w:val="22"/>
                <w:lang w:eastAsia="pl-PL"/>
              </w:rPr>
              <w:t>KRYTERIUM NR 2</w:t>
            </w:r>
            <w:r>
              <w:rPr>
                <w:rFonts w:ascii="Aptos Display" w:hAnsi="Aptos Display" w:cstheme="majorHAnsi"/>
                <w:sz w:val="22"/>
                <w:szCs w:val="22"/>
                <w:lang w:eastAsia="pl-PL"/>
              </w:rPr>
              <w:t xml:space="preserve"> - </w:t>
            </w:r>
            <w:r w:rsidRPr="00C77936">
              <w:rPr>
                <w:rFonts w:ascii="Aptos Display" w:hAnsi="Aptos Display" w:cstheme="majorHAnsi"/>
                <w:b/>
                <w:bCs/>
                <w:sz w:val="22"/>
                <w:szCs w:val="22"/>
                <w:lang w:eastAsia="pl-PL"/>
              </w:rPr>
              <w:t>CZAS ZORGANIZOWANIA ZASTĘPSTWA ZAPEWNIAJĄCEGO RÓWNORZĘDNY POZIOM USŁUG W RAZIE AWARI</w:t>
            </w:r>
          </w:p>
          <w:p w14:paraId="0E69007C" w14:textId="61297A8B" w:rsidR="00EA7FE9" w:rsidRDefault="00EA7FE9" w:rsidP="007D5184">
            <w:pPr>
              <w:pStyle w:val="Akapitzlist"/>
              <w:ind w:left="57"/>
              <w:jc w:val="both"/>
              <w:rPr>
                <w:rFonts w:ascii="Aptos Display" w:hAnsi="Aptos Display" w:cstheme="majorHAnsi"/>
                <w:sz w:val="22"/>
                <w:szCs w:val="22"/>
                <w:lang w:eastAsia="pl-PL"/>
              </w:rPr>
            </w:pPr>
            <w:r w:rsidRPr="00C77936">
              <w:rPr>
                <w:rFonts w:ascii="Aptos Display" w:hAnsi="Aptos Display" w:cstheme="majorHAnsi"/>
                <w:sz w:val="22"/>
                <w:szCs w:val="22"/>
                <w:lang w:eastAsia="pl-PL"/>
              </w:rPr>
              <w:t xml:space="preserve">Oferowany </w:t>
            </w:r>
            <w:r w:rsidR="00873112">
              <w:rPr>
                <w:rFonts w:ascii="Aptos Display" w:hAnsi="Aptos Display" w:cstheme="majorHAnsi"/>
                <w:sz w:val="22"/>
                <w:szCs w:val="22"/>
                <w:lang w:eastAsia="pl-PL"/>
              </w:rPr>
              <w:t>czas zorganizowania zastępstwa zapewniającego równorzędny poziom usług w razie awarii</w:t>
            </w:r>
          </w:p>
          <w:p w14:paraId="0E1BD0E3" w14:textId="26F4AFEC" w:rsidR="007D5184" w:rsidRDefault="007D5184" w:rsidP="007D5184">
            <w:pPr>
              <w:pStyle w:val="Akapitzlist"/>
              <w:ind w:left="57"/>
              <w:jc w:val="both"/>
              <w:rPr>
                <w:rFonts w:ascii="Aptos Display" w:hAnsi="Aptos Display" w:cstheme="majorHAnsi"/>
                <w:sz w:val="22"/>
                <w:szCs w:val="22"/>
                <w:lang w:eastAsia="pl-PL"/>
              </w:rPr>
            </w:pPr>
            <w:r w:rsidRPr="007D5184">
              <w:rPr>
                <w:rFonts w:ascii="Aptos Display" w:hAnsi="Aptos Display" w:cstheme="majorHAnsi"/>
                <w:sz w:val="22"/>
                <w:szCs w:val="22"/>
                <w:lang w:eastAsia="pl-PL"/>
              </w:rPr>
              <w:t>(liczony w pełnych minutach)</w:t>
            </w:r>
            <w:r>
              <w:rPr>
                <w:rFonts w:ascii="Aptos Display" w:hAnsi="Aptos Display" w:cstheme="majorHAnsi"/>
                <w:sz w:val="22"/>
                <w:szCs w:val="22"/>
                <w:lang w:eastAsia="pl-PL"/>
              </w:rPr>
              <w:t>:</w:t>
            </w:r>
          </w:p>
          <w:p w14:paraId="6CDCCF18" w14:textId="77777777" w:rsidR="007D5184" w:rsidRPr="00C77936" w:rsidRDefault="007D5184" w:rsidP="007D5184">
            <w:pPr>
              <w:pStyle w:val="Akapitzlist"/>
              <w:ind w:left="57"/>
              <w:jc w:val="both"/>
              <w:rPr>
                <w:rFonts w:ascii="Aptos Display" w:hAnsi="Aptos Display" w:cstheme="majorHAnsi"/>
                <w:sz w:val="22"/>
                <w:szCs w:val="22"/>
                <w:lang w:eastAsia="pl-PL"/>
              </w:rPr>
            </w:pPr>
          </w:p>
          <w:p w14:paraId="6D4442FA" w14:textId="32973844" w:rsidR="00EA7FE9" w:rsidRPr="00103CA5" w:rsidRDefault="00EA7FE9" w:rsidP="00EA7FE9">
            <w:pPr>
              <w:suppressAutoHyphens w:val="0"/>
              <w:spacing w:after="240"/>
              <w:jc w:val="both"/>
              <w:rPr>
                <w:rFonts w:ascii="Aptos Display" w:hAnsi="Aptos Display" w:cstheme="majorHAnsi"/>
                <w:sz w:val="22"/>
                <w:szCs w:val="22"/>
                <w:lang w:eastAsia="pl-PL"/>
              </w:rPr>
            </w:pP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instrText xml:space="preserve"> FORMCHECKBOX </w:instrText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fldChar w:fldCharType="separate"/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fldChar w:fldCharType="end"/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t xml:space="preserve">  </w:t>
            </w:r>
            <w:r w:rsidR="00873112">
              <w:rPr>
                <w:rFonts w:ascii="Aptos Display" w:hAnsi="Aptos Display" w:cstheme="majorHAnsi"/>
                <w:b/>
                <w:sz w:val="22"/>
                <w:szCs w:val="22"/>
                <w:lang w:eastAsia="pl-PL"/>
              </w:rPr>
              <w:t>0-30 minut</w:t>
            </w:r>
            <w:r w:rsidRPr="00103CA5">
              <w:rPr>
                <w:rFonts w:ascii="Aptos Display" w:hAnsi="Aptos Display" w:cstheme="majorHAnsi"/>
                <w:sz w:val="22"/>
                <w:szCs w:val="22"/>
                <w:lang w:eastAsia="pl-PL"/>
              </w:rPr>
              <w:t xml:space="preserve"> </w:t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t xml:space="preserve"> </w:t>
            </w:r>
            <w:r w:rsidRPr="00103CA5">
              <w:rPr>
                <w:rFonts w:ascii="Aptos Display" w:hAnsi="Aptos Display" w:cstheme="majorHAnsi"/>
                <w:sz w:val="22"/>
                <w:szCs w:val="22"/>
                <w:lang w:eastAsia="pl-PL"/>
              </w:rPr>
              <w:t xml:space="preserve"> </w:t>
            </w:r>
          </w:p>
          <w:p w14:paraId="6ECA57EB" w14:textId="65CECF56" w:rsidR="00EA7FE9" w:rsidRPr="00103CA5" w:rsidRDefault="00EA7FE9" w:rsidP="00EA7FE9">
            <w:pPr>
              <w:suppressAutoHyphens w:val="0"/>
              <w:spacing w:after="240"/>
              <w:ind w:left="-3"/>
              <w:jc w:val="both"/>
              <w:rPr>
                <w:rFonts w:ascii="Aptos Display" w:hAnsi="Aptos Display" w:cstheme="majorHAnsi"/>
                <w:sz w:val="22"/>
                <w:szCs w:val="22"/>
                <w:lang w:eastAsia="pl-PL"/>
              </w:rPr>
            </w:pP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instrText xml:space="preserve"> FORMCHECKBOX </w:instrText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fldChar w:fldCharType="separate"/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fldChar w:fldCharType="end"/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t xml:space="preserve">  </w:t>
            </w:r>
            <w:r w:rsidR="00873112">
              <w:rPr>
                <w:rFonts w:ascii="Aptos Display" w:hAnsi="Aptos Display" w:cstheme="majorHAnsi"/>
                <w:b/>
                <w:sz w:val="22"/>
                <w:szCs w:val="22"/>
                <w:lang w:eastAsia="pl-PL"/>
              </w:rPr>
              <w:t>31-60 minut</w:t>
            </w:r>
            <w:r w:rsidRPr="00103CA5">
              <w:rPr>
                <w:rFonts w:ascii="Aptos Display" w:hAnsi="Aptos Display" w:cstheme="majorHAnsi"/>
                <w:sz w:val="22"/>
                <w:szCs w:val="22"/>
                <w:lang w:eastAsia="pl-PL"/>
              </w:rPr>
              <w:t xml:space="preserve"> </w:t>
            </w:r>
          </w:p>
          <w:p w14:paraId="639BD02D" w14:textId="72F31743" w:rsidR="00EA7FE9" w:rsidRPr="00B27C09" w:rsidRDefault="00EA7FE9" w:rsidP="00EA7FE9">
            <w:pPr>
              <w:suppressAutoHyphens w:val="0"/>
              <w:spacing w:after="240"/>
              <w:ind w:left="-3"/>
              <w:jc w:val="both"/>
              <w:rPr>
                <w:rFonts w:ascii="Aptos Display" w:hAnsi="Aptos Display" w:cstheme="majorHAnsi"/>
                <w:sz w:val="22"/>
                <w:szCs w:val="22"/>
                <w:lang w:eastAsia="pl-PL"/>
              </w:rPr>
            </w:pP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instrText xml:space="preserve"> FORMCHECKBOX </w:instrText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fldChar w:fldCharType="separate"/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fldChar w:fldCharType="end"/>
            </w:r>
            <w:r w:rsidRPr="00103CA5">
              <w:rPr>
                <w:rFonts w:ascii="Aptos Display" w:hAnsi="Aptos Display" w:cstheme="majorHAnsi"/>
                <w:sz w:val="22"/>
                <w:szCs w:val="22"/>
                <w:shd w:val="clear" w:color="auto" w:fill="FFFFFF"/>
                <w:lang w:eastAsia="pl-PL"/>
              </w:rPr>
              <w:t xml:space="preserve">  </w:t>
            </w:r>
            <w:r w:rsidR="00873112">
              <w:rPr>
                <w:rFonts w:ascii="Aptos Display" w:hAnsi="Aptos Display" w:cstheme="majorHAnsi"/>
                <w:b/>
                <w:sz w:val="22"/>
                <w:szCs w:val="22"/>
                <w:lang w:eastAsia="pl-PL"/>
              </w:rPr>
              <w:t>powyżej 60 minut</w:t>
            </w:r>
            <w:r w:rsidRPr="00B27C09">
              <w:rPr>
                <w:rFonts w:ascii="Aptos Display" w:hAnsi="Aptos Display" w:cstheme="majorHAnsi"/>
                <w:sz w:val="22"/>
                <w:szCs w:val="22"/>
                <w:lang w:eastAsia="pl-PL"/>
              </w:rPr>
              <w:t xml:space="preserve"> </w:t>
            </w:r>
          </w:p>
          <w:p w14:paraId="77D9505F" w14:textId="2797C535" w:rsidR="0070468C" w:rsidRPr="00C77936" w:rsidRDefault="00EA7FE9" w:rsidP="00C77936">
            <w:pPr>
              <w:suppressAutoHyphens w:val="0"/>
              <w:spacing w:after="360"/>
              <w:jc w:val="both"/>
              <w:rPr>
                <w:rFonts w:ascii="Aptos Display" w:hAnsi="Aptos Display" w:cstheme="minorHAnsi"/>
                <w:i/>
                <w:sz w:val="24"/>
                <w:szCs w:val="24"/>
                <w:lang w:eastAsia="pl-PL"/>
              </w:rPr>
            </w:pPr>
            <w:r w:rsidRPr="00B27C09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 xml:space="preserve">Zaznaczyć właściwe (jedno) pole </w:t>
            </w:r>
            <w:r w:rsidRPr="00B27C09">
              <w:rPr>
                <w:rFonts w:ascii="Aptos Display" w:hAnsi="Aptos Display" w:cstheme="minorHAnsi"/>
                <w:i/>
                <w:sz w:val="18"/>
                <w:szCs w:val="18"/>
              </w:rPr>
              <w:t xml:space="preserve">znakiem </w:t>
            </w:r>
            <w:r w:rsidRPr="00B27C09">
              <w:rPr>
                <w:rFonts w:ascii="Aptos Display" w:hAnsi="Aptos Display" w:cstheme="minorHAnsi"/>
                <w:sz w:val="24"/>
                <w:szCs w:val="24"/>
                <w:shd w:val="clear" w:color="auto" w:fill="FFFFFF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27C09">
              <w:rPr>
                <w:rFonts w:ascii="Aptos Display" w:hAnsi="Aptos Display" w:cstheme="minorHAnsi"/>
                <w:sz w:val="24"/>
                <w:szCs w:val="24"/>
                <w:shd w:val="clear" w:color="auto" w:fill="FFFFFF"/>
                <w:lang w:eastAsia="pl-PL"/>
              </w:rPr>
              <w:instrText xml:space="preserve"> FORMCHECKBOX </w:instrText>
            </w:r>
            <w:r w:rsidRPr="00B27C09">
              <w:rPr>
                <w:rFonts w:ascii="Aptos Display" w:hAnsi="Aptos Display" w:cstheme="minorHAnsi"/>
                <w:sz w:val="24"/>
                <w:szCs w:val="24"/>
                <w:shd w:val="clear" w:color="auto" w:fill="FFFFFF"/>
                <w:lang w:eastAsia="pl-PL"/>
              </w:rPr>
            </w:r>
            <w:r w:rsidRPr="00B27C09">
              <w:rPr>
                <w:rFonts w:ascii="Aptos Display" w:hAnsi="Aptos Display" w:cstheme="minorHAnsi"/>
                <w:sz w:val="24"/>
                <w:szCs w:val="24"/>
                <w:shd w:val="clear" w:color="auto" w:fill="FFFFFF"/>
                <w:lang w:eastAsia="pl-PL"/>
              </w:rPr>
              <w:fldChar w:fldCharType="separate"/>
            </w:r>
            <w:r w:rsidRPr="00B27C09">
              <w:rPr>
                <w:rFonts w:ascii="Aptos Display" w:hAnsi="Aptos Display" w:cstheme="minorHAnsi"/>
                <w:sz w:val="24"/>
                <w:szCs w:val="24"/>
                <w:shd w:val="clear" w:color="auto" w:fill="FFFFFF"/>
                <w:lang w:eastAsia="pl-PL"/>
              </w:rPr>
              <w:fldChar w:fldCharType="end"/>
            </w:r>
            <w:r w:rsidRPr="00B27C09">
              <w:rPr>
                <w:rFonts w:ascii="Aptos Display" w:hAnsi="Aptos Display" w:cstheme="minorHAnsi"/>
                <w:i/>
                <w:sz w:val="18"/>
                <w:szCs w:val="18"/>
              </w:rPr>
              <w:t xml:space="preserve">. W przypadku braku zaznaczenia odpowiedniego pola wyboru (niezłożenie oświadczenia) </w:t>
            </w:r>
            <w:r w:rsidRPr="00B27C09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 xml:space="preserve">oferta nie otrzyma punktów w kryterium oraz Zamawiający uzna że Wykonawca </w:t>
            </w:r>
            <w:r w:rsidRPr="00B27C09">
              <w:rPr>
                <w:rFonts w:ascii="Aptos Display" w:hAnsi="Aptos Display" w:cstheme="minorHAnsi"/>
                <w:i/>
                <w:iCs/>
                <w:sz w:val="18"/>
                <w:szCs w:val="18"/>
                <w:lang w:eastAsia="pl-PL"/>
              </w:rPr>
              <w:t xml:space="preserve">zobowiązuje się </w:t>
            </w:r>
            <w:r w:rsidRPr="00B27C09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 xml:space="preserve">do </w:t>
            </w:r>
            <w:r w:rsidR="00873112" w:rsidRPr="00873112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 xml:space="preserve">zorganizowania zastępstwa zapewniającego równorzędny poziom usług w razie awarii </w:t>
            </w:r>
            <w:r w:rsidR="00873112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 xml:space="preserve">w czasie powyżej 60 minut. </w:t>
            </w:r>
            <w:r w:rsidRPr="00B27C09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 xml:space="preserve">W przypadku zaznaczenia więcej niż jednego pola wyboru w druku formularza ofertowego (złożenie oświadczenia ze wskazaniem więcej niż jednego czasu </w:t>
            </w:r>
            <w:r w:rsidR="00873112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>zorganizowania zast</w:t>
            </w:r>
            <w:r w:rsidR="008E1585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>ę</w:t>
            </w:r>
            <w:r w:rsidR="00873112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>pstwa</w:t>
            </w:r>
            <w:r w:rsidRPr="00B27C09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 xml:space="preserve">), Zamawiający do oceny punktowej przyjmie najkrótszy czas spośród zaznaczonych oraz uzna, że Wykonawca zobowiązuje się </w:t>
            </w:r>
            <w:r w:rsidR="008E1585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>zorganizowania</w:t>
            </w:r>
            <w:r w:rsidR="00873112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 xml:space="preserve"> zastępstwa zapewniającego równorzędny poziom usług w razie awarii</w:t>
            </w:r>
            <w:r w:rsidRPr="00B27C09">
              <w:rPr>
                <w:rFonts w:ascii="Aptos Display" w:hAnsi="Aptos Display" w:cstheme="minorHAnsi"/>
                <w:i/>
                <w:sz w:val="18"/>
                <w:szCs w:val="18"/>
                <w:lang w:eastAsia="pl-PL"/>
              </w:rPr>
              <w:t xml:space="preserve"> w tym czasie </w:t>
            </w:r>
            <w:r w:rsidRPr="00B27C09">
              <w:rPr>
                <w:rFonts w:ascii="Aptos Display" w:hAnsi="Aptos Display" w:cstheme="minorHAnsi"/>
                <w:i/>
                <w:iCs/>
                <w:sz w:val="18"/>
                <w:szCs w:val="18"/>
                <w:lang w:eastAsia="pl-PL"/>
              </w:rPr>
              <w:t xml:space="preserve">(tj. najkrótszym spośród zaznaczonych). </w:t>
            </w:r>
          </w:p>
        </w:tc>
      </w:tr>
    </w:tbl>
    <w:p w14:paraId="37998655" w14:textId="77777777" w:rsidR="00835B44" w:rsidRPr="00B27C09" w:rsidRDefault="00835B44" w:rsidP="00835B44">
      <w:pPr>
        <w:rPr>
          <w:rFonts w:ascii="Aptos Display" w:hAnsi="Aptos Display" w:cstheme="majorHAnsi"/>
          <w:color w:val="262626"/>
          <w:sz w:val="24"/>
          <w:szCs w:val="24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3"/>
      </w:tblGrid>
      <w:tr w:rsidR="00835B44" w:rsidRPr="00B27C09" w14:paraId="254F9209" w14:textId="77777777" w:rsidTr="00DD10DF">
        <w:trPr>
          <w:trHeight w:val="1201"/>
        </w:trPr>
        <w:tc>
          <w:tcPr>
            <w:tcW w:w="10093" w:type="dxa"/>
          </w:tcPr>
          <w:p w14:paraId="1411EE4E" w14:textId="4B9041E4" w:rsidR="00835B44" w:rsidRPr="0070468C" w:rsidRDefault="00A20B55" w:rsidP="001C4A82">
            <w:pPr>
              <w:pStyle w:val="NormalnyWeb"/>
              <w:spacing w:before="0" w:after="0" w:line="360" w:lineRule="auto"/>
              <w:rPr>
                <w:rFonts w:ascii="Aptos Display" w:hAnsi="Aptos Display" w:cstheme="majorHAnsi"/>
                <w:b/>
                <w:color w:val="262626"/>
                <w:sz w:val="22"/>
                <w:szCs w:val="22"/>
              </w:rPr>
            </w:pPr>
            <w:r w:rsidRPr="0070468C">
              <w:rPr>
                <w:rFonts w:ascii="Aptos Display" w:hAnsi="Aptos Display" w:cstheme="majorHAnsi"/>
                <w:b/>
                <w:color w:val="262626"/>
                <w:sz w:val="22"/>
                <w:szCs w:val="22"/>
              </w:rPr>
              <w:lastRenderedPageBreak/>
              <w:t>4</w:t>
            </w:r>
            <w:r w:rsidR="00835B44" w:rsidRPr="0070468C">
              <w:rPr>
                <w:rFonts w:ascii="Aptos Display" w:hAnsi="Aptos Display" w:cstheme="majorHAnsi"/>
                <w:b/>
                <w:color w:val="262626"/>
                <w:sz w:val="22"/>
                <w:szCs w:val="22"/>
              </w:rPr>
              <w:t>) TERMIN WYKONANIA ZAMÓWIENIA:</w:t>
            </w:r>
          </w:p>
          <w:p w14:paraId="0EEFEC79" w14:textId="5CDE0998" w:rsidR="00E4093C" w:rsidRPr="0070468C" w:rsidRDefault="00835B44" w:rsidP="00D036A1">
            <w:pPr>
              <w:pStyle w:val="NormalnyWeb"/>
              <w:spacing w:before="0" w:after="0" w:line="276" w:lineRule="auto"/>
              <w:rPr>
                <w:rFonts w:ascii="Aptos Display" w:hAnsi="Aptos Display" w:cstheme="majorHAnsi"/>
                <w:color w:val="262626"/>
                <w:sz w:val="22"/>
                <w:szCs w:val="22"/>
              </w:rPr>
            </w:pPr>
            <w:r w:rsidRPr="0070468C">
              <w:rPr>
                <w:rFonts w:ascii="Aptos Display" w:hAnsi="Aptos Display" w:cstheme="majorHAnsi"/>
                <w:color w:val="262626"/>
                <w:sz w:val="22"/>
                <w:szCs w:val="22"/>
              </w:rPr>
              <w:t xml:space="preserve">zobowiązujemy się wykonać </w:t>
            </w:r>
            <w:r w:rsidR="00F76127" w:rsidRPr="0070468C">
              <w:rPr>
                <w:rFonts w:ascii="Aptos Display" w:hAnsi="Aptos Display" w:cstheme="majorHAnsi"/>
                <w:color w:val="262626"/>
                <w:sz w:val="22"/>
                <w:szCs w:val="22"/>
              </w:rPr>
              <w:t xml:space="preserve">dostawy </w:t>
            </w:r>
            <w:r w:rsidRPr="0070468C">
              <w:rPr>
                <w:rFonts w:ascii="Aptos Display" w:hAnsi="Aptos Display" w:cstheme="majorHAnsi"/>
                <w:color w:val="262626"/>
                <w:sz w:val="22"/>
                <w:szCs w:val="22"/>
              </w:rPr>
              <w:t>związane z realizacją zamówienia w termin</w:t>
            </w:r>
            <w:r w:rsidR="005060D8" w:rsidRPr="0070468C">
              <w:rPr>
                <w:rFonts w:ascii="Aptos Display" w:hAnsi="Aptos Display" w:cstheme="majorHAnsi"/>
                <w:color w:val="262626"/>
                <w:sz w:val="22"/>
                <w:szCs w:val="22"/>
              </w:rPr>
              <w:t>ie</w:t>
            </w:r>
            <w:r w:rsidRPr="0070468C">
              <w:rPr>
                <w:rFonts w:ascii="Aptos Display" w:hAnsi="Aptos Display" w:cstheme="majorHAnsi"/>
                <w:color w:val="262626"/>
                <w:sz w:val="22"/>
                <w:szCs w:val="22"/>
              </w:rPr>
              <w:t xml:space="preserve"> wymagany</w:t>
            </w:r>
            <w:r w:rsidR="00DD77BD" w:rsidRPr="0070468C">
              <w:rPr>
                <w:rFonts w:ascii="Aptos Display" w:hAnsi="Aptos Display" w:cstheme="majorHAnsi"/>
                <w:color w:val="262626"/>
                <w:sz w:val="22"/>
                <w:szCs w:val="22"/>
              </w:rPr>
              <w:t>m</w:t>
            </w:r>
            <w:r w:rsidRPr="0070468C">
              <w:rPr>
                <w:rFonts w:ascii="Aptos Display" w:hAnsi="Aptos Display" w:cstheme="majorHAnsi"/>
                <w:color w:val="262626"/>
                <w:sz w:val="22"/>
                <w:szCs w:val="22"/>
              </w:rPr>
              <w:t xml:space="preserve"> przez Zamawiającego określo</w:t>
            </w:r>
            <w:r w:rsidR="00DD77BD" w:rsidRPr="0070468C">
              <w:rPr>
                <w:rFonts w:ascii="Aptos Display" w:hAnsi="Aptos Display" w:cstheme="majorHAnsi"/>
                <w:color w:val="262626"/>
                <w:sz w:val="22"/>
                <w:szCs w:val="22"/>
              </w:rPr>
              <w:t>nym</w:t>
            </w:r>
            <w:r w:rsidRPr="0070468C">
              <w:rPr>
                <w:rFonts w:ascii="Aptos Display" w:hAnsi="Aptos Display" w:cstheme="majorHAnsi"/>
                <w:color w:val="262626"/>
                <w:sz w:val="22"/>
                <w:szCs w:val="22"/>
              </w:rPr>
              <w:t xml:space="preserve"> w SWZ.</w:t>
            </w:r>
          </w:p>
        </w:tc>
      </w:tr>
      <w:tr w:rsidR="00835B44" w:rsidRPr="00B27C09" w14:paraId="10C07DC8" w14:textId="77777777" w:rsidTr="00DD10DF">
        <w:trPr>
          <w:trHeight w:val="632"/>
        </w:trPr>
        <w:tc>
          <w:tcPr>
            <w:tcW w:w="10093" w:type="dxa"/>
          </w:tcPr>
          <w:p w14:paraId="7EB0FF26" w14:textId="489D1418" w:rsidR="00835B44" w:rsidRPr="0070468C" w:rsidRDefault="00A20B55" w:rsidP="001C4A82">
            <w:pPr>
              <w:pStyle w:val="NormalnyWeb"/>
              <w:spacing w:before="0" w:after="0"/>
              <w:rPr>
                <w:rFonts w:ascii="Aptos Display" w:hAnsi="Aptos Display" w:cstheme="majorHAnsi"/>
                <w:color w:val="262626"/>
                <w:sz w:val="22"/>
                <w:szCs w:val="22"/>
              </w:rPr>
            </w:pPr>
            <w:r w:rsidRPr="0070468C">
              <w:rPr>
                <w:rFonts w:ascii="Aptos Display" w:hAnsi="Aptos Display" w:cstheme="majorHAnsi"/>
                <w:b/>
                <w:color w:val="262626"/>
                <w:sz w:val="22"/>
                <w:szCs w:val="22"/>
              </w:rPr>
              <w:t>5</w:t>
            </w:r>
            <w:r w:rsidR="00835B44" w:rsidRPr="0070468C">
              <w:rPr>
                <w:rFonts w:ascii="Aptos Display" w:hAnsi="Aptos Display" w:cstheme="majorHAnsi"/>
                <w:b/>
                <w:color w:val="262626"/>
                <w:sz w:val="22"/>
                <w:szCs w:val="22"/>
              </w:rPr>
              <w:t xml:space="preserve">) WARUNKI PŁATNOŚCI </w:t>
            </w:r>
          </w:p>
          <w:p w14:paraId="1C374E38" w14:textId="64168048" w:rsidR="00E4093C" w:rsidRPr="0070468C" w:rsidRDefault="00835B44" w:rsidP="00D036A1">
            <w:pPr>
              <w:pStyle w:val="NormalnyWeb"/>
              <w:spacing w:before="0" w:after="0" w:line="276" w:lineRule="auto"/>
              <w:rPr>
                <w:rFonts w:ascii="Aptos Display" w:hAnsi="Aptos Display" w:cstheme="majorHAnsi"/>
                <w:bCs/>
                <w:color w:val="262626"/>
                <w:sz w:val="22"/>
                <w:szCs w:val="22"/>
              </w:rPr>
            </w:pPr>
            <w:r w:rsidRPr="0070468C">
              <w:rPr>
                <w:rFonts w:ascii="Aptos Display" w:hAnsi="Aptos Display" w:cstheme="majorHAnsi"/>
                <w:bCs/>
                <w:color w:val="262626"/>
                <w:sz w:val="22"/>
                <w:szCs w:val="22"/>
              </w:rPr>
              <w:t>Niniejszym potwierdzamy i akceptujemy warunki płatności określone w „Projekcie umowy” stanowiącym załącznik do SWZ</w:t>
            </w:r>
            <w:r w:rsidR="0070468C">
              <w:rPr>
                <w:rFonts w:ascii="Aptos Display" w:hAnsi="Aptos Display" w:cstheme="majorHAnsi"/>
                <w:bCs/>
                <w:color w:val="262626"/>
                <w:sz w:val="22"/>
                <w:szCs w:val="22"/>
              </w:rPr>
              <w:t>.</w:t>
            </w:r>
          </w:p>
        </w:tc>
      </w:tr>
    </w:tbl>
    <w:p w14:paraId="43A6276A" w14:textId="77777777" w:rsidR="00835B44" w:rsidRPr="00B27C09" w:rsidRDefault="00835B44" w:rsidP="00835B44">
      <w:pPr>
        <w:autoSpaceDE w:val="0"/>
        <w:autoSpaceDN w:val="0"/>
        <w:adjustRightInd w:val="0"/>
        <w:rPr>
          <w:rFonts w:ascii="Aptos Display" w:hAnsi="Aptos Display" w:cstheme="majorHAnsi"/>
          <w:color w:val="0D0D0D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835B44" w:rsidRPr="00B27C09" w14:paraId="427E242B" w14:textId="77777777" w:rsidTr="001C4A82">
        <w:trPr>
          <w:trHeight w:val="234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EB77" w14:textId="4A65037F" w:rsidR="00835B44" w:rsidRPr="00B27C09" w:rsidRDefault="00A20B55" w:rsidP="001C4A82">
            <w:pPr>
              <w:pStyle w:val="NormalnyWeb"/>
              <w:rPr>
                <w:rFonts w:ascii="Aptos Display" w:hAnsi="Aptos Display" w:cstheme="majorHAnsi"/>
                <w:b/>
                <w:bCs/>
                <w:color w:val="262626"/>
                <w:sz w:val="22"/>
                <w:szCs w:val="22"/>
              </w:rPr>
            </w:pPr>
            <w:r w:rsidRPr="00B27C09">
              <w:rPr>
                <w:rFonts w:ascii="Aptos Display" w:hAnsi="Aptos Display" w:cstheme="majorHAnsi"/>
                <w:b/>
                <w:bCs/>
                <w:color w:val="262626"/>
                <w:sz w:val="22"/>
                <w:szCs w:val="22"/>
              </w:rPr>
              <w:t>6</w:t>
            </w:r>
            <w:r w:rsidR="00835B44" w:rsidRPr="00B27C09">
              <w:rPr>
                <w:rFonts w:ascii="Aptos Display" w:hAnsi="Aptos Display" w:cstheme="majorHAnsi"/>
                <w:b/>
                <w:bCs/>
                <w:color w:val="262626"/>
                <w:sz w:val="22"/>
                <w:szCs w:val="22"/>
              </w:rPr>
              <w:t>)</w:t>
            </w:r>
            <w:r w:rsidR="00835B44" w:rsidRPr="00B27C09">
              <w:rPr>
                <w:rFonts w:ascii="Aptos Display" w:hAnsi="Aptos Display" w:cstheme="majorHAnsi"/>
                <w:b/>
                <w:color w:val="262626"/>
                <w:sz w:val="22"/>
                <w:szCs w:val="22"/>
              </w:rPr>
              <w:t xml:space="preserve"> PODWYKONAWSTWO</w:t>
            </w:r>
          </w:p>
          <w:p w14:paraId="1A502BE5" w14:textId="77777777" w:rsidR="00835B44" w:rsidRPr="00B27C09" w:rsidRDefault="00835B44" w:rsidP="001C4A82">
            <w:pPr>
              <w:pStyle w:val="NormalnyWeb"/>
              <w:spacing w:before="0" w:after="0"/>
              <w:rPr>
                <w:rFonts w:ascii="Aptos Display" w:hAnsi="Aptos Display" w:cstheme="majorHAnsi"/>
                <w:color w:val="262626"/>
                <w:sz w:val="22"/>
                <w:szCs w:val="22"/>
              </w:rPr>
            </w:pPr>
            <w:r w:rsidRPr="00B27C09">
              <w:rPr>
                <w:rFonts w:ascii="Aptos Display" w:hAnsi="Aptos Display" w:cstheme="majorHAnsi"/>
                <w:color w:val="262626"/>
                <w:sz w:val="22"/>
                <w:szCs w:val="22"/>
              </w:rPr>
              <w:t>Oświadczamy, że zamierzamy* / nie zamierzamy* powierzyć podwykonawcom następujące części zamówienia:</w:t>
            </w:r>
          </w:p>
          <w:p w14:paraId="10B0A6BE" w14:textId="77777777" w:rsidR="00835B44" w:rsidRPr="00B27C09" w:rsidRDefault="00835B44" w:rsidP="001C4A82">
            <w:pPr>
              <w:pStyle w:val="TableParagraph"/>
              <w:ind w:right="338"/>
              <w:rPr>
                <w:rFonts w:ascii="Aptos Display" w:hAnsi="Aptos Display" w:cstheme="majorHAnsi"/>
                <w:color w:val="262626"/>
                <w:sz w:val="24"/>
                <w:szCs w:val="24"/>
                <w:lang w:val="pl-PL"/>
              </w:rPr>
            </w:pPr>
          </w:p>
          <w:p w14:paraId="763642A6" w14:textId="660908A2" w:rsidR="00835B44" w:rsidRPr="00B27C09" w:rsidRDefault="00835B44" w:rsidP="001C4A82">
            <w:pPr>
              <w:pStyle w:val="NormalnyWeb"/>
              <w:spacing w:before="0" w:after="0" w:line="360" w:lineRule="auto"/>
              <w:rPr>
                <w:rFonts w:ascii="Aptos Display" w:hAnsi="Aptos Display" w:cstheme="majorHAnsi"/>
                <w:color w:val="262626"/>
              </w:rPr>
            </w:pPr>
            <w:r w:rsidRPr="00B27C09">
              <w:rPr>
                <w:rFonts w:ascii="Aptos Display" w:hAnsi="Aptos Display" w:cstheme="majorHAnsi"/>
                <w:color w:val="262626"/>
              </w:rPr>
              <w:t>1/ _______________________</w:t>
            </w:r>
            <w:r w:rsidR="0071703A" w:rsidRPr="00B27C09">
              <w:rPr>
                <w:rFonts w:ascii="Aptos Display" w:hAnsi="Aptos Display" w:cstheme="majorHAnsi"/>
                <w:color w:val="262626"/>
              </w:rPr>
              <w:t xml:space="preserve">                                                  _______________________________</w:t>
            </w:r>
            <w:r w:rsidRPr="00B27C09">
              <w:rPr>
                <w:rFonts w:ascii="Aptos Display" w:hAnsi="Aptos Display" w:cstheme="majorHAnsi"/>
                <w:color w:val="262626"/>
              </w:rPr>
              <w:t xml:space="preserve">   </w:t>
            </w:r>
          </w:p>
          <w:p w14:paraId="1AA7DE42" w14:textId="411E66CD" w:rsidR="00835B44" w:rsidRPr="00B27C09" w:rsidRDefault="00835B44" w:rsidP="001C4A82">
            <w:pPr>
              <w:pStyle w:val="NormalnyWeb"/>
              <w:spacing w:before="0" w:after="0" w:line="360" w:lineRule="auto"/>
              <w:rPr>
                <w:rFonts w:ascii="Aptos Display" w:hAnsi="Aptos Display" w:cstheme="majorHAnsi"/>
                <w:color w:val="262626"/>
              </w:rPr>
            </w:pPr>
            <w:r w:rsidRPr="00B27C09">
              <w:rPr>
                <w:rFonts w:ascii="Aptos Display" w:hAnsi="Aptos Display" w:cstheme="majorHAnsi"/>
                <w:color w:val="262626"/>
              </w:rPr>
              <w:t>2/ _______________________</w:t>
            </w:r>
            <w:r w:rsidR="0071703A" w:rsidRPr="00B27C09">
              <w:rPr>
                <w:rFonts w:ascii="Aptos Display" w:hAnsi="Aptos Display" w:cstheme="majorHAnsi"/>
                <w:color w:val="262626"/>
              </w:rPr>
              <w:t xml:space="preserve">                                                  _______________________________</w:t>
            </w:r>
          </w:p>
          <w:p w14:paraId="1BC1F9F6" w14:textId="77777777" w:rsidR="00835B44" w:rsidRDefault="00835B44" w:rsidP="0064056E">
            <w:pPr>
              <w:pStyle w:val="NormalnyWeb"/>
              <w:spacing w:before="0" w:after="0" w:line="360" w:lineRule="auto"/>
              <w:rPr>
                <w:rFonts w:ascii="Aptos Display" w:hAnsi="Aptos Display" w:cstheme="majorHAnsi"/>
                <w:color w:val="262626"/>
                <w:sz w:val="20"/>
                <w:szCs w:val="20"/>
              </w:rPr>
            </w:pPr>
            <w:r w:rsidRPr="00B27C09">
              <w:rPr>
                <w:rFonts w:ascii="Aptos Display" w:hAnsi="Aptos Display" w:cstheme="majorHAnsi"/>
                <w:color w:val="262626"/>
                <w:sz w:val="20"/>
                <w:szCs w:val="20"/>
              </w:rPr>
              <w:t xml:space="preserve">     /część zamówienia</w:t>
            </w:r>
            <w:r w:rsidR="0064056E" w:rsidRPr="00B27C09">
              <w:rPr>
                <w:rFonts w:ascii="Aptos Display" w:hAnsi="Aptos Display" w:cstheme="majorHAnsi"/>
                <w:color w:val="262626"/>
                <w:sz w:val="20"/>
                <w:szCs w:val="20"/>
              </w:rPr>
              <w:t>, wartość</w:t>
            </w:r>
            <w:r w:rsidRPr="00B27C09">
              <w:rPr>
                <w:rFonts w:ascii="Aptos Display" w:hAnsi="Aptos Display" w:cstheme="majorHAnsi"/>
                <w:color w:val="262626"/>
                <w:sz w:val="20"/>
                <w:szCs w:val="20"/>
              </w:rPr>
              <w:t xml:space="preserve">/                                       </w:t>
            </w:r>
            <w:r w:rsidR="0071703A" w:rsidRPr="00B27C09">
              <w:rPr>
                <w:rFonts w:ascii="Aptos Display" w:hAnsi="Aptos Display" w:cstheme="majorHAnsi"/>
                <w:color w:val="262626"/>
                <w:sz w:val="20"/>
                <w:szCs w:val="20"/>
              </w:rPr>
              <w:t xml:space="preserve">                                  </w:t>
            </w:r>
            <w:r w:rsidRPr="00B27C09">
              <w:rPr>
                <w:rFonts w:ascii="Aptos Display" w:hAnsi="Aptos Display" w:cstheme="majorHAnsi"/>
                <w:color w:val="262626"/>
                <w:sz w:val="20"/>
                <w:szCs w:val="20"/>
              </w:rPr>
              <w:t xml:space="preserve">       /imię nazwisko, nazwa, adres pocztowy/</w:t>
            </w:r>
          </w:p>
          <w:p w14:paraId="2F0E5258" w14:textId="77777777" w:rsidR="00DA7BE7" w:rsidRDefault="00DA7BE7" w:rsidP="00DA7BE7">
            <w:pPr>
              <w:pStyle w:val="NormalnyWeb"/>
              <w:spacing w:before="0" w:after="0" w:line="360" w:lineRule="auto"/>
              <w:rPr>
                <w:rFonts w:ascii="Aptos Display" w:hAnsi="Aptos Display" w:cstheme="majorHAnsi"/>
                <w:i/>
                <w:iCs/>
                <w:color w:val="262626"/>
                <w:sz w:val="22"/>
                <w:szCs w:val="22"/>
              </w:rPr>
            </w:pPr>
          </w:p>
          <w:p w14:paraId="0D76778B" w14:textId="7B3EB0B7" w:rsidR="00DA7BE7" w:rsidRPr="00DA7BE7" w:rsidRDefault="00DA7BE7" w:rsidP="00DA7BE7">
            <w:pPr>
              <w:pStyle w:val="NormalnyWeb"/>
              <w:spacing w:before="0" w:after="0" w:line="360" w:lineRule="auto"/>
              <w:rPr>
                <w:rFonts w:ascii="Aptos Display" w:hAnsi="Aptos Display" w:cstheme="majorHAnsi"/>
                <w:i/>
                <w:iCs/>
                <w:color w:val="262626"/>
                <w:sz w:val="22"/>
                <w:szCs w:val="22"/>
              </w:rPr>
            </w:pPr>
            <w:r w:rsidRPr="00DA7BE7">
              <w:rPr>
                <w:rFonts w:ascii="Aptos Display" w:hAnsi="Aptos Display" w:cstheme="majorHAnsi"/>
                <w:i/>
                <w:iCs/>
                <w:color w:val="262626"/>
                <w:sz w:val="22"/>
                <w:szCs w:val="22"/>
              </w:rPr>
              <w:t>Uwaga: niewypełnienie/niezaznaczenie powyższych informacji rozumiane będzie przez Zamawiającego jako informacja o tym, że Wykonawca nie zaangażuje podwykonawców do realizacji zamówienia.</w:t>
            </w:r>
          </w:p>
          <w:p w14:paraId="4AB2A559" w14:textId="157152FF" w:rsidR="00DA7BE7" w:rsidRPr="00DA7BE7" w:rsidRDefault="00DA7BE7" w:rsidP="0064056E">
            <w:pPr>
              <w:pStyle w:val="NormalnyWeb"/>
              <w:spacing w:before="0" w:after="0" w:line="360" w:lineRule="auto"/>
              <w:rPr>
                <w:rFonts w:ascii="Aptos Display" w:hAnsi="Aptos Display" w:cstheme="majorHAnsi"/>
                <w:b/>
                <w:bCs/>
                <w:i/>
                <w:iCs/>
                <w:color w:val="262626"/>
              </w:rPr>
            </w:pPr>
            <w:r w:rsidRPr="00DA7BE7">
              <w:rPr>
                <w:rFonts w:ascii="Aptos Display" w:hAnsi="Aptos Display" w:cstheme="majorHAnsi"/>
                <w:b/>
                <w:bCs/>
                <w:i/>
                <w:iCs/>
                <w:color w:val="262626"/>
                <w:sz w:val="22"/>
                <w:szCs w:val="22"/>
              </w:rPr>
              <w:t>*niepotrzebne skreślić</w:t>
            </w:r>
          </w:p>
        </w:tc>
      </w:tr>
    </w:tbl>
    <w:p w14:paraId="539E5BF0" w14:textId="77777777" w:rsidR="00FD0198" w:rsidRPr="00B27C09" w:rsidRDefault="00FD0198" w:rsidP="00835B44">
      <w:pPr>
        <w:suppressAutoHyphens w:val="0"/>
        <w:autoSpaceDE w:val="0"/>
        <w:autoSpaceDN w:val="0"/>
        <w:adjustRightInd w:val="0"/>
        <w:rPr>
          <w:rFonts w:ascii="Aptos Display" w:hAnsi="Aptos Display" w:cstheme="majorHAnsi"/>
          <w:b/>
          <w:color w:val="262626"/>
          <w:sz w:val="24"/>
          <w:szCs w:val="24"/>
          <w:lang w:eastAsia="pl-P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835B44" w:rsidRPr="00B27C09" w14:paraId="33458FC8" w14:textId="77777777" w:rsidTr="001C4A82">
        <w:tc>
          <w:tcPr>
            <w:tcW w:w="10065" w:type="dxa"/>
          </w:tcPr>
          <w:p w14:paraId="69339742" w14:textId="304624CE" w:rsidR="00DA7BE7" w:rsidRDefault="00A20B55" w:rsidP="0064056E">
            <w:pPr>
              <w:spacing w:line="360" w:lineRule="auto"/>
              <w:rPr>
                <w:rFonts w:ascii="Aptos Display" w:hAnsi="Aptos Display" w:cstheme="minorHAnsi"/>
                <w:color w:val="262626"/>
                <w:sz w:val="22"/>
                <w:szCs w:val="22"/>
              </w:rPr>
            </w:pPr>
            <w:r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</w:rPr>
              <w:t>7</w:t>
            </w:r>
            <w:r w:rsidR="00835B44"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</w:rPr>
              <w:t>)  OŚWIADCZAMY</w:t>
            </w:r>
            <w:r w:rsidR="00835B44" w:rsidRPr="00B27C09">
              <w:rPr>
                <w:rFonts w:ascii="Aptos Display" w:hAnsi="Aptos Display" w:cstheme="minorHAnsi"/>
                <w:color w:val="262626"/>
                <w:sz w:val="22"/>
                <w:szCs w:val="22"/>
              </w:rPr>
              <w:t>, że oferta nie zawiera*/zawiera* informacji stanowiących tajemnicę przedsiębiorstwa w rozumieniu przepisów o zwalczaniu nieuczciwej konkurencji</w:t>
            </w:r>
            <w:r w:rsidR="00DA7BE7">
              <w:rPr>
                <w:rFonts w:ascii="Aptos Display" w:hAnsi="Aptos Display" w:cstheme="minorHAnsi"/>
                <w:color w:val="262626"/>
                <w:sz w:val="22"/>
                <w:szCs w:val="22"/>
              </w:rPr>
              <w:t>.</w:t>
            </w:r>
          </w:p>
          <w:p w14:paraId="3CB346C9" w14:textId="32C275F2" w:rsidR="00DA7BE7" w:rsidRDefault="00DA7BE7" w:rsidP="00F74809">
            <w:pPr>
              <w:rPr>
                <w:rFonts w:ascii="Aptos Display" w:hAnsi="Aptos Display" w:cstheme="minorHAnsi"/>
                <w:i/>
                <w:iCs/>
                <w:color w:val="262626"/>
                <w:sz w:val="22"/>
                <w:szCs w:val="22"/>
              </w:rPr>
            </w:pPr>
            <w:r w:rsidRPr="00DA7BE7">
              <w:rPr>
                <w:rFonts w:ascii="Aptos Display" w:hAnsi="Aptos Display" w:cstheme="minorHAnsi"/>
                <w:i/>
                <w:iCs/>
                <w:color w:val="262626"/>
                <w:sz w:val="22"/>
                <w:szCs w:val="22"/>
              </w:rPr>
              <w:t>Uwaga: niewypełnienie/niezaznaczenie powyższych informacji rozumiane będzie przez Zamawiającego jako informacja o tym, że Wykonawca nie zastrzega tajemnicy przedsiębiorstwa w rozumieniu przepisów o zwalczaniu nieuczciwej konkurencji.</w:t>
            </w:r>
          </w:p>
          <w:p w14:paraId="41A59608" w14:textId="77777777" w:rsidR="00F74809" w:rsidRPr="00DA7BE7" w:rsidRDefault="00F74809" w:rsidP="00F74809">
            <w:pPr>
              <w:rPr>
                <w:rFonts w:ascii="Aptos Display" w:hAnsi="Aptos Display" w:cstheme="minorHAnsi"/>
                <w:i/>
                <w:iCs/>
                <w:color w:val="262626"/>
                <w:sz w:val="22"/>
                <w:szCs w:val="22"/>
              </w:rPr>
            </w:pPr>
          </w:p>
          <w:p w14:paraId="1D11DAAC" w14:textId="29C62D3E" w:rsidR="00DA7BE7" w:rsidRPr="00B27C09" w:rsidRDefault="00DA7BE7" w:rsidP="0064056E">
            <w:pPr>
              <w:spacing w:line="360" w:lineRule="auto"/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</w:rPr>
            </w:pPr>
            <w:r w:rsidRPr="00DA7BE7">
              <w:rPr>
                <w:rFonts w:ascii="Aptos Display" w:hAnsi="Aptos Display" w:cstheme="majorHAnsi"/>
                <w:b/>
                <w:bCs/>
                <w:i/>
                <w:iCs/>
                <w:color w:val="262626"/>
                <w:sz w:val="22"/>
                <w:szCs w:val="22"/>
              </w:rPr>
              <w:t>*niepotrzebne skreślić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95"/>
              <w:gridCol w:w="4140"/>
              <w:gridCol w:w="1815"/>
              <w:gridCol w:w="2131"/>
            </w:tblGrid>
            <w:tr w:rsidR="00835B44" w:rsidRPr="00B27C09" w14:paraId="28048372" w14:textId="77777777" w:rsidTr="0071703A">
              <w:trPr>
                <w:cantSplit/>
                <w:trHeight w:val="360"/>
              </w:trPr>
              <w:tc>
                <w:tcPr>
                  <w:tcW w:w="16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76FA15C7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</w:pPr>
                  <w:r w:rsidRPr="00B27C09"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41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73226BA0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</w:pPr>
                  <w:r w:rsidRPr="00B27C09"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  <w:t>Oznaczenie rodzaju (nazwy) informacji</w:t>
                  </w:r>
                </w:p>
              </w:tc>
              <w:tc>
                <w:tcPr>
                  <w:tcW w:w="39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A87CE8B" w14:textId="77777777" w:rsidR="00835B44" w:rsidRPr="00B27C09" w:rsidRDefault="00835B44" w:rsidP="001C4A82">
                  <w:pPr>
                    <w:pStyle w:val="Domylnyteks"/>
                    <w:jc w:val="center"/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</w:pPr>
                  <w:r w:rsidRPr="00B27C09"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  <w:t>strony w ofercie</w:t>
                  </w:r>
                </w:p>
                <w:p w14:paraId="170B4FE3" w14:textId="77777777" w:rsidR="00835B44" w:rsidRPr="00B27C09" w:rsidRDefault="00835B44" w:rsidP="001C4A82">
                  <w:pPr>
                    <w:pStyle w:val="Domylnyteks"/>
                    <w:jc w:val="center"/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</w:pPr>
                  <w:r w:rsidRPr="00B27C09"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  <w:t>(wyrażone cyfrą)</w:t>
                  </w:r>
                </w:p>
              </w:tc>
            </w:tr>
            <w:tr w:rsidR="00835B44" w:rsidRPr="00B27C09" w14:paraId="03696887" w14:textId="77777777" w:rsidTr="0071703A">
              <w:trPr>
                <w:cantSplit/>
                <w:trHeight w:val="324"/>
              </w:trPr>
              <w:tc>
                <w:tcPr>
                  <w:tcW w:w="16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3366EF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F00B357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38ED0C9D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</w:pPr>
                  <w:r w:rsidRPr="00B27C09"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  <w:t>od</w:t>
                  </w: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7909AE1C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</w:pPr>
                  <w:r w:rsidRPr="00B27C09"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  <w:t>do</w:t>
                  </w:r>
                </w:p>
              </w:tc>
            </w:tr>
            <w:tr w:rsidR="00835B44" w:rsidRPr="00B27C09" w14:paraId="574852EE" w14:textId="77777777" w:rsidTr="001C4A82">
              <w:trPr>
                <w:cantSplit/>
              </w:trPr>
              <w:tc>
                <w:tcPr>
                  <w:tcW w:w="1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BBC5C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b/>
                      <w:color w:val="262626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613E6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color w:val="262626"/>
                      <w:sz w:val="22"/>
                      <w:szCs w:val="22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C64FC6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color w:val="262626"/>
                      <w:sz w:val="22"/>
                      <w:szCs w:val="22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F2417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color w:val="262626"/>
                      <w:sz w:val="22"/>
                      <w:szCs w:val="22"/>
                    </w:rPr>
                  </w:pPr>
                </w:p>
              </w:tc>
            </w:tr>
            <w:tr w:rsidR="00835B44" w:rsidRPr="00B27C09" w14:paraId="57497901" w14:textId="77777777" w:rsidTr="001C4A82">
              <w:trPr>
                <w:cantSplit/>
                <w:trHeight w:val="135"/>
              </w:trPr>
              <w:tc>
                <w:tcPr>
                  <w:tcW w:w="1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266BB" w14:textId="77777777" w:rsidR="00835B44" w:rsidRPr="00B27C09" w:rsidRDefault="00835B44" w:rsidP="001C4A82">
                  <w:pPr>
                    <w:rPr>
                      <w:rFonts w:ascii="Aptos Display" w:hAnsi="Aptos Display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BC77C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color w:val="262626"/>
                      <w:sz w:val="22"/>
                      <w:szCs w:val="22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0B8AF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color w:val="262626"/>
                      <w:sz w:val="22"/>
                      <w:szCs w:val="22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2A0D35" w14:textId="77777777" w:rsidR="00835B44" w:rsidRPr="00B27C09" w:rsidRDefault="00835B44" w:rsidP="001C4A82">
                  <w:pPr>
                    <w:pStyle w:val="Domylnyteks"/>
                    <w:rPr>
                      <w:rFonts w:ascii="Aptos Display" w:hAnsi="Aptos Display" w:cstheme="minorHAnsi"/>
                      <w:color w:val="262626"/>
                      <w:sz w:val="22"/>
                      <w:szCs w:val="22"/>
                    </w:rPr>
                  </w:pPr>
                </w:p>
              </w:tc>
            </w:tr>
            <w:tr w:rsidR="00DA7BE7" w:rsidRPr="00B27C09" w14:paraId="268725E9" w14:textId="77777777" w:rsidTr="001C4A82">
              <w:trPr>
                <w:cantSplit/>
                <w:trHeight w:val="135"/>
              </w:trPr>
              <w:tc>
                <w:tcPr>
                  <w:tcW w:w="1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F5525" w14:textId="77777777" w:rsidR="00DA7BE7" w:rsidRPr="00B27C09" w:rsidRDefault="00DA7BE7" w:rsidP="001C4A82">
                  <w:pPr>
                    <w:rPr>
                      <w:rFonts w:ascii="Aptos Display" w:hAnsi="Aptos Display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2223D" w14:textId="77777777" w:rsidR="00DA7BE7" w:rsidRPr="00B27C09" w:rsidRDefault="00DA7BE7" w:rsidP="001C4A82">
                  <w:pPr>
                    <w:pStyle w:val="Domylnyteks"/>
                    <w:rPr>
                      <w:rFonts w:ascii="Aptos Display" w:hAnsi="Aptos Display" w:cstheme="minorHAnsi"/>
                      <w:color w:val="262626"/>
                      <w:sz w:val="22"/>
                      <w:szCs w:val="22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87F0A" w14:textId="77777777" w:rsidR="00DA7BE7" w:rsidRPr="00B27C09" w:rsidRDefault="00DA7BE7" w:rsidP="001C4A82">
                  <w:pPr>
                    <w:pStyle w:val="Domylnyteks"/>
                    <w:rPr>
                      <w:rFonts w:ascii="Aptos Display" w:hAnsi="Aptos Display" w:cstheme="minorHAnsi"/>
                      <w:color w:val="262626"/>
                      <w:sz w:val="22"/>
                      <w:szCs w:val="22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E664C" w14:textId="77777777" w:rsidR="00DA7BE7" w:rsidRPr="00B27C09" w:rsidRDefault="00DA7BE7" w:rsidP="001C4A82">
                  <w:pPr>
                    <w:pStyle w:val="Domylnyteks"/>
                    <w:rPr>
                      <w:rFonts w:ascii="Aptos Display" w:hAnsi="Aptos Display" w:cstheme="minorHAnsi"/>
                      <w:color w:val="262626"/>
                      <w:sz w:val="22"/>
                      <w:szCs w:val="22"/>
                    </w:rPr>
                  </w:pPr>
                </w:p>
              </w:tc>
            </w:tr>
          </w:tbl>
          <w:p w14:paraId="430BB5AD" w14:textId="77777777" w:rsidR="00835B44" w:rsidRPr="00B27C09" w:rsidRDefault="00835B44" w:rsidP="001C4A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</w:rPr>
            </w:pPr>
          </w:p>
        </w:tc>
      </w:tr>
    </w:tbl>
    <w:p w14:paraId="19FE4BF1" w14:textId="77777777" w:rsidR="00103CA5" w:rsidRPr="00B27C09" w:rsidRDefault="00103CA5" w:rsidP="00835B44">
      <w:pPr>
        <w:suppressAutoHyphens w:val="0"/>
        <w:autoSpaceDE w:val="0"/>
        <w:autoSpaceDN w:val="0"/>
        <w:adjustRightInd w:val="0"/>
        <w:rPr>
          <w:rFonts w:ascii="Aptos Display" w:hAnsi="Aptos Display" w:cstheme="minorHAnsi"/>
          <w:b/>
          <w:color w:val="262626"/>
          <w:sz w:val="22"/>
          <w:szCs w:val="22"/>
          <w:lang w:eastAsia="pl-PL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835B44" w:rsidRPr="00B27C09" w14:paraId="63A8B9F0" w14:textId="77777777" w:rsidTr="007D5184">
        <w:trPr>
          <w:trHeight w:val="861"/>
        </w:trPr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DB241" w14:textId="323E8B48" w:rsidR="00835B44" w:rsidRPr="00B27C09" w:rsidRDefault="00A20B55" w:rsidP="001C4A82">
            <w:pPr>
              <w:suppressAutoHyphens w:val="0"/>
              <w:autoSpaceDE w:val="0"/>
              <w:autoSpaceDN w:val="0"/>
              <w:adjustRightInd w:val="0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>8</w:t>
            </w:r>
            <w:r w:rsidR="00835B44"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>)</w:t>
            </w:r>
            <w:r w:rsidR="00835B44"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 xml:space="preserve">   </w:t>
            </w:r>
            <w:r w:rsidR="00835B44"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 xml:space="preserve">Stosownie do art. </w:t>
            </w:r>
            <w:r w:rsidR="00D374D5"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>225</w:t>
            </w:r>
            <w:r w:rsidR="00835B44"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 xml:space="preserve"> ust. </w:t>
            </w:r>
            <w:r w:rsidR="00D374D5"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 xml:space="preserve">1 </w:t>
            </w:r>
            <w:r w:rsidR="00835B44"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 xml:space="preserve">ustawy </w:t>
            </w:r>
            <w:proofErr w:type="spellStart"/>
            <w:r w:rsidR="00835B44"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>Pzp</w:t>
            </w:r>
            <w:proofErr w:type="spellEnd"/>
            <w:r w:rsidR="00835B44"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 xml:space="preserve"> OŚWIADCZAMY, że wybór naszej oferty;</w:t>
            </w:r>
          </w:p>
          <w:p w14:paraId="22CC37F0" w14:textId="77777777" w:rsidR="00835B44" w:rsidRPr="00B27C09" w:rsidRDefault="00835B44" w:rsidP="001C4A8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 xml:space="preserve">□ </w:t>
            </w:r>
            <w:r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 xml:space="preserve">nie będzie </w:t>
            </w: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prowadził do powstania u Zamawiającego obowiązku podatkowego zgodnie z</w:t>
            </w:r>
          </w:p>
          <w:p w14:paraId="0F8AC13D" w14:textId="2B9DB1B5" w:rsidR="00835B44" w:rsidRPr="00B27C09" w:rsidRDefault="00835B44" w:rsidP="001C4A8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przepisami ustawy z dnia 11 marca 2004 r. o podatku od towarów i usług (Dz. U. z 20</w:t>
            </w:r>
            <w:r w:rsidR="0064056E"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2</w:t>
            </w:r>
            <w:r w:rsidR="00DA7BE7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5</w:t>
            </w:r>
            <w:r w:rsidR="0064056E"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 xml:space="preserve"> </w:t>
            </w: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r., poz</w:t>
            </w:r>
            <w:r w:rsidR="00DA7BE7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.775</w:t>
            </w: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)</w:t>
            </w:r>
          </w:p>
          <w:p w14:paraId="0C3D6633" w14:textId="77777777" w:rsidR="007C5A2A" w:rsidRPr="00B27C09" w:rsidRDefault="007C5A2A" w:rsidP="001C4A8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</w:p>
          <w:p w14:paraId="59240CD6" w14:textId="77777777" w:rsidR="00835B44" w:rsidRPr="00B27C09" w:rsidRDefault="00835B44" w:rsidP="001C4A8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 xml:space="preserve">□ </w:t>
            </w:r>
            <w:r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 xml:space="preserve">będzie </w:t>
            </w: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prowadził do powstania u Zamawiającego obowiązku podatkowego zgodnie z przepisami</w:t>
            </w:r>
          </w:p>
          <w:p w14:paraId="570D591D" w14:textId="0BF97F4B" w:rsidR="00835B44" w:rsidRPr="00B27C09" w:rsidRDefault="00835B44" w:rsidP="001C4A8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ustawy z dnia 11 marca 2004 r. o podatku od towarów i usług (Dz. U. z 20</w:t>
            </w:r>
            <w:r w:rsidR="0064056E"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2</w:t>
            </w:r>
            <w:r w:rsidR="00DA7BE7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5</w:t>
            </w: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 xml:space="preserve"> r., poz. </w:t>
            </w:r>
            <w:r w:rsidR="00DA7BE7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775)</w:t>
            </w:r>
          </w:p>
          <w:p w14:paraId="3620928A" w14:textId="77777777" w:rsidR="00835B44" w:rsidRPr="00B27C09" w:rsidRDefault="00835B44" w:rsidP="001C4A8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jednocześnie wskazujemy nazwy (rodzaj) towaru lub usługi, których dostawa lub świadczenie będzie prowadzić do jego powstania</w:t>
            </w:r>
          </w:p>
          <w:p w14:paraId="1AA28C48" w14:textId="5A601432" w:rsidR="00835B44" w:rsidRPr="00B27C09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_________________________________________________________________________________________</w:t>
            </w:r>
          </w:p>
          <w:p w14:paraId="4E1D8EB0" w14:textId="497AA417" w:rsidR="00835B44" w:rsidRPr="00B27C09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_________________________________________________________________________________________</w:t>
            </w:r>
          </w:p>
          <w:p w14:paraId="5EF7CE0D" w14:textId="77777777" w:rsidR="00835B44" w:rsidRPr="00B27C09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  <w:lang w:eastAsia="pl-PL"/>
              </w:rPr>
              <w:t>wraz z określeniem ich wartości __________________________ zł bez kwoty podatku.</w:t>
            </w:r>
          </w:p>
        </w:tc>
      </w:tr>
    </w:tbl>
    <w:p w14:paraId="6BBD58D7" w14:textId="77777777" w:rsidR="00F76127" w:rsidRPr="00B27C09" w:rsidRDefault="00F76127" w:rsidP="00835B44">
      <w:pPr>
        <w:autoSpaceDE w:val="0"/>
        <w:autoSpaceDN w:val="0"/>
        <w:adjustRightInd w:val="0"/>
        <w:rPr>
          <w:rFonts w:ascii="Aptos Display" w:hAnsi="Aptos Display" w:cstheme="minorHAnsi"/>
          <w:color w:val="0D0D0D"/>
          <w:sz w:val="22"/>
          <w:szCs w:val="22"/>
        </w:rPr>
      </w:pPr>
    </w:p>
    <w:tbl>
      <w:tblPr>
        <w:tblW w:w="9923" w:type="dxa"/>
        <w:tblInd w:w="134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35B44" w:rsidRPr="00B27C09" w14:paraId="061B2D41" w14:textId="77777777" w:rsidTr="00014F91"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115" w14:textId="77777777" w:rsidR="00F74809" w:rsidRDefault="00F74809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</w:pPr>
          </w:p>
          <w:p w14:paraId="786AF81B" w14:textId="0879952A" w:rsidR="00835B44" w:rsidRPr="00B27C09" w:rsidRDefault="00A20B55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bCs/>
                <w:color w:val="0D0D0D"/>
                <w:sz w:val="22"/>
                <w:szCs w:val="22"/>
              </w:rPr>
            </w:pPr>
            <w:r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>9</w:t>
            </w:r>
            <w:r w:rsidR="00835B44" w:rsidRPr="00B27C09">
              <w:rPr>
                <w:rFonts w:ascii="Aptos Display" w:hAnsi="Aptos Display" w:cstheme="minorHAnsi"/>
                <w:b/>
                <w:bCs/>
                <w:color w:val="0D0D0D"/>
                <w:sz w:val="22"/>
                <w:szCs w:val="22"/>
              </w:rPr>
              <w:t>)</w:t>
            </w:r>
            <w:r w:rsidR="00835B44" w:rsidRPr="00B27C09">
              <w:rPr>
                <w:rFonts w:ascii="Aptos Display" w:hAnsi="Aptos Display" w:cstheme="minorHAnsi"/>
                <w:bCs/>
                <w:color w:val="0D0D0D"/>
                <w:sz w:val="22"/>
                <w:szCs w:val="22"/>
              </w:rPr>
              <w:t xml:space="preserve">  </w:t>
            </w:r>
            <w:r w:rsidR="00D036A1" w:rsidRPr="00B27C09">
              <w:rPr>
                <w:rFonts w:ascii="Aptos Display" w:hAnsi="Aptos Display" w:cstheme="minorHAnsi"/>
                <w:b/>
                <w:color w:val="262626"/>
                <w:sz w:val="22"/>
                <w:szCs w:val="22"/>
              </w:rPr>
              <w:t>PROJEKT</w:t>
            </w:r>
            <w:r w:rsidR="00835B44" w:rsidRPr="00B27C09">
              <w:rPr>
                <w:rFonts w:ascii="Aptos Display" w:hAnsi="Aptos Display" w:cstheme="minorHAnsi"/>
                <w:b/>
                <w:color w:val="262626"/>
                <w:sz w:val="22"/>
                <w:szCs w:val="22"/>
              </w:rPr>
              <w:t xml:space="preserve"> UMOWY</w:t>
            </w:r>
            <w:r w:rsidR="00835B44" w:rsidRPr="00B27C09">
              <w:rPr>
                <w:rFonts w:ascii="Aptos Display" w:hAnsi="Aptos Display" w:cstheme="minorHAnsi"/>
                <w:bCs/>
                <w:color w:val="262626"/>
                <w:sz w:val="22"/>
                <w:szCs w:val="22"/>
              </w:rPr>
              <w:t xml:space="preserve"> </w:t>
            </w:r>
          </w:p>
          <w:p w14:paraId="0ECEB585" w14:textId="77777777" w:rsidR="00103CA5" w:rsidRDefault="00835B44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color w:val="0D0D0D"/>
                <w:sz w:val="22"/>
                <w:szCs w:val="22"/>
              </w:rPr>
            </w:pPr>
            <w:r w:rsidRPr="00B27C09">
              <w:rPr>
                <w:rFonts w:ascii="Aptos Display" w:hAnsi="Aptos Display" w:cstheme="minorHAnsi"/>
                <w:bCs/>
                <w:color w:val="262626"/>
                <w:sz w:val="22"/>
                <w:szCs w:val="22"/>
              </w:rPr>
              <w:t xml:space="preserve">stanowiący załącznik nr </w:t>
            </w:r>
            <w:r w:rsidR="00F74809">
              <w:rPr>
                <w:rFonts w:ascii="Aptos Display" w:hAnsi="Aptos Display" w:cstheme="minorHAnsi"/>
                <w:bCs/>
                <w:color w:val="262626"/>
                <w:sz w:val="22"/>
                <w:szCs w:val="22"/>
              </w:rPr>
              <w:t>3</w:t>
            </w:r>
            <w:r w:rsidRPr="00B27C09">
              <w:rPr>
                <w:rFonts w:ascii="Aptos Display" w:hAnsi="Aptos Display" w:cstheme="minorHAnsi"/>
                <w:bCs/>
                <w:color w:val="262626"/>
                <w:sz w:val="22"/>
                <w:szCs w:val="22"/>
              </w:rPr>
              <w:t xml:space="preserve"> do </w:t>
            </w:r>
            <w:r w:rsidRPr="00B27C09">
              <w:rPr>
                <w:rFonts w:ascii="Aptos Display" w:hAnsi="Aptos Display" w:cstheme="minorHAnsi"/>
                <w:color w:val="0D0D0D"/>
                <w:sz w:val="22"/>
                <w:szCs w:val="22"/>
              </w:rPr>
              <w:t>SWZ</w:t>
            </w:r>
            <w:r w:rsidRPr="00B27C09">
              <w:rPr>
                <w:rFonts w:ascii="Aptos Display" w:hAnsi="Aptos Display" w:cstheme="minorHAnsi"/>
                <w:bCs/>
                <w:color w:val="262626"/>
                <w:sz w:val="22"/>
                <w:szCs w:val="22"/>
              </w:rPr>
              <w:t xml:space="preserve"> p</w:t>
            </w:r>
            <w:r w:rsidRPr="00B27C09">
              <w:rPr>
                <w:rFonts w:ascii="Aptos Display" w:hAnsi="Aptos Display" w:cstheme="minorHAnsi"/>
                <w:bCs/>
                <w:color w:val="0D0D0D"/>
                <w:sz w:val="22"/>
                <w:szCs w:val="22"/>
              </w:rPr>
              <w:t>rzyjmujemy bez zastrzeżeń oraz zobowiązujemy się do zawarcia pisemnej umowy w terminie i miejscu wskazanym przez Zamawiającego.</w:t>
            </w:r>
            <w:r w:rsidRPr="00B27C09">
              <w:rPr>
                <w:rFonts w:ascii="Aptos Display" w:hAnsi="Aptos Display" w:cstheme="minorHAnsi"/>
                <w:color w:val="0D0D0D"/>
                <w:sz w:val="22"/>
                <w:szCs w:val="22"/>
              </w:rPr>
              <w:t xml:space="preserve">    </w:t>
            </w:r>
          </w:p>
          <w:p w14:paraId="3ABD2AAE" w14:textId="73BF5E4A" w:rsidR="00F74809" w:rsidRPr="00B27C09" w:rsidRDefault="00F74809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color w:val="0D0D0D"/>
                <w:sz w:val="22"/>
                <w:szCs w:val="22"/>
              </w:rPr>
            </w:pPr>
          </w:p>
        </w:tc>
      </w:tr>
      <w:tr w:rsidR="00835B44" w:rsidRPr="00B27C09" w14:paraId="0D7FC275" w14:textId="77777777" w:rsidTr="00014F91"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DFFD4" w14:textId="77777777" w:rsidR="00F74809" w:rsidRDefault="00F74809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</w:pPr>
          </w:p>
          <w:p w14:paraId="5BA3DA7F" w14:textId="2B165DEC" w:rsidR="00835B44" w:rsidRPr="00B27C09" w:rsidRDefault="00835B44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</w:pPr>
            <w:r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>1</w:t>
            </w:r>
            <w:r w:rsidR="00A20B55"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>0</w:t>
            </w:r>
            <w:r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>) OSOBĄ wyznaczoną do kontaktu w czasie realizacji umowy będzie:</w:t>
            </w:r>
          </w:p>
          <w:p w14:paraId="2925FD02" w14:textId="3DD96993" w:rsidR="00DA7BE7" w:rsidRDefault="00835B44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 xml:space="preserve"> </w:t>
            </w: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_________________________</w:t>
            </w:r>
            <w:r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 xml:space="preserve"> </w:t>
            </w: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_________________________</w:t>
            </w:r>
            <w:r w:rsidR="00DA7BE7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________</w:t>
            </w:r>
          </w:p>
          <w:p w14:paraId="7A647823" w14:textId="7FBBF239" w:rsidR="00B02CB1" w:rsidRDefault="005054B8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tel</w:t>
            </w:r>
            <w:r w:rsidR="00DA7BE7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.</w:t>
            </w: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: __________________________________</w:t>
            </w:r>
            <w:r w:rsidR="00DA7BE7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_____________________</w:t>
            </w:r>
          </w:p>
          <w:p w14:paraId="380229B5" w14:textId="08067288" w:rsidR="00835B44" w:rsidRPr="00B27C09" w:rsidRDefault="005054B8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eastAsia="pl-PL"/>
              </w:rPr>
            </w:pP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  <w:lang w:eastAsia="pl-PL"/>
              </w:rPr>
              <w:t>e-mail: ____________________________________________________</w:t>
            </w:r>
          </w:p>
          <w:p w14:paraId="4606C9FD" w14:textId="77777777" w:rsidR="00835B44" w:rsidRPr="00B27C09" w:rsidRDefault="00835B44" w:rsidP="001C4A82">
            <w:pPr>
              <w:autoSpaceDE w:val="0"/>
              <w:autoSpaceDN w:val="0"/>
              <w:adjustRightInd w:val="0"/>
              <w:spacing w:line="276" w:lineRule="auto"/>
              <w:rPr>
                <w:rFonts w:ascii="Aptos Display" w:hAnsi="Aptos Display" w:cstheme="minorHAnsi"/>
                <w:sz w:val="22"/>
                <w:szCs w:val="22"/>
              </w:rPr>
            </w:pPr>
          </w:p>
        </w:tc>
      </w:tr>
      <w:tr w:rsidR="00D43A84" w:rsidRPr="00B27C09" w14:paraId="5CF2050B" w14:textId="77777777" w:rsidTr="00014F91"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7526D" w14:textId="77777777" w:rsidR="00F74809" w:rsidRDefault="00F74809" w:rsidP="004D0429">
            <w:pPr>
              <w:autoSpaceDE w:val="0"/>
              <w:autoSpaceDN w:val="0"/>
              <w:adjustRightInd w:val="0"/>
              <w:spacing w:line="276" w:lineRule="auto"/>
              <w:rPr>
                <w:rFonts w:ascii="Aptos Display" w:hAnsi="Aptos Display" w:cstheme="minorHAnsi"/>
                <w:b/>
                <w:sz w:val="22"/>
                <w:szCs w:val="22"/>
              </w:rPr>
            </w:pPr>
          </w:p>
          <w:p w14:paraId="25667E79" w14:textId="0F421E0B" w:rsidR="004D0429" w:rsidRPr="00B27C09" w:rsidRDefault="004D0429" w:rsidP="004D0429">
            <w:pPr>
              <w:autoSpaceDE w:val="0"/>
              <w:autoSpaceDN w:val="0"/>
              <w:adjustRightInd w:val="0"/>
              <w:spacing w:line="276" w:lineRule="auto"/>
              <w:rPr>
                <w:rFonts w:ascii="Aptos Display" w:hAnsi="Aptos Display" w:cstheme="minorHAnsi"/>
                <w:bCs/>
                <w:sz w:val="22"/>
                <w:szCs w:val="22"/>
              </w:rPr>
            </w:pPr>
            <w:r w:rsidRPr="00B27C09">
              <w:rPr>
                <w:rFonts w:ascii="Aptos Display" w:hAnsi="Aptos Display" w:cstheme="minorHAnsi"/>
                <w:b/>
                <w:sz w:val="22"/>
                <w:szCs w:val="22"/>
              </w:rPr>
              <w:t>1</w:t>
            </w:r>
            <w:r w:rsidR="00A20B55" w:rsidRPr="00B27C09">
              <w:rPr>
                <w:rFonts w:ascii="Aptos Display" w:hAnsi="Aptos Display" w:cstheme="minorHAnsi"/>
                <w:b/>
                <w:sz w:val="22"/>
                <w:szCs w:val="22"/>
              </w:rPr>
              <w:t>1</w:t>
            </w:r>
            <w:r w:rsidRPr="00B27C09">
              <w:rPr>
                <w:rFonts w:ascii="Aptos Display" w:hAnsi="Aptos Display" w:cstheme="minorHAnsi"/>
                <w:b/>
                <w:sz w:val="22"/>
                <w:szCs w:val="22"/>
              </w:rPr>
              <w:t xml:space="preserve">) Zgłoszenie </w:t>
            </w:r>
            <w:r w:rsidR="00B02CB1">
              <w:rPr>
                <w:rFonts w:ascii="Aptos Display" w:hAnsi="Aptos Display" w:cstheme="minorHAnsi"/>
                <w:b/>
                <w:sz w:val="22"/>
                <w:szCs w:val="22"/>
              </w:rPr>
              <w:t>wad</w:t>
            </w:r>
            <w:r w:rsidRPr="00B27C09">
              <w:rPr>
                <w:rFonts w:ascii="Aptos Display" w:hAnsi="Aptos Display" w:cstheme="minorHAnsi"/>
                <w:b/>
                <w:sz w:val="22"/>
                <w:szCs w:val="22"/>
              </w:rPr>
              <w:t xml:space="preserve">/uwag </w:t>
            </w:r>
            <w:r w:rsidRPr="00B27C09">
              <w:rPr>
                <w:rFonts w:ascii="Aptos Display" w:hAnsi="Aptos Display" w:cstheme="minorHAnsi"/>
                <w:bCs/>
                <w:sz w:val="22"/>
                <w:szCs w:val="22"/>
              </w:rPr>
              <w:t>będzie przyjmowane:</w:t>
            </w:r>
          </w:p>
          <w:p w14:paraId="086387AE" w14:textId="77777777" w:rsidR="004D0429" w:rsidRPr="00B27C09" w:rsidRDefault="004D0429" w:rsidP="004D0429">
            <w:pPr>
              <w:autoSpaceDE w:val="0"/>
              <w:autoSpaceDN w:val="0"/>
              <w:adjustRightInd w:val="0"/>
              <w:spacing w:line="276" w:lineRule="auto"/>
              <w:rPr>
                <w:rFonts w:ascii="Aptos Display" w:hAnsi="Aptos Display" w:cstheme="minorHAnsi"/>
                <w:bCs/>
                <w:sz w:val="22"/>
                <w:szCs w:val="22"/>
              </w:rPr>
            </w:pPr>
          </w:p>
          <w:p w14:paraId="5EB7AE28" w14:textId="229CEF4D" w:rsidR="004D0429" w:rsidRPr="00B27C09" w:rsidRDefault="004D0429" w:rsidP="004D0429">
            <w:pPr>
              <w:autoSpaceDE w:val="0"/>
              <w:autoSpaceDN w:val="0"/>
              <w:adjustRightInd w:val="0"/>
              <w:spacing w:line="276" w:lineRule="auto"/>
              <w:rPr>
                <w:rFonts w:ascii="Aptos Display" w:hAnsi="Aptos Display" w:cstheme="minorHAnsi"/>
                <w:bCs/>
                <w:sz w:val="22"/>
                <w:szCs w:val="22"/>
              </w:rPr>
            </w:pPr>
            <w:r w:rsidRPr="00B27C09">
              <w:rPr>
                <w:rFonts w:ascii="Aptos Display" w:hAnsi="Aptos Display" w:cstheme="minorHAnsi"/>
                <w:bCs/>
                <w:sz w:val="22"/>
                <w:szCs w:val="22"/>
              </w:rPr>
              <w:t>telefonicznie, na nr telefonu: ___________________________________________</w:t>
            </w:r>
          </w:p>
          <w:p w14:paraId="792920BE" w14:textId="660778B6" w:rsidR="00D43A84" w:rsidRPr="00B27C09" w:rsidRDefault="004D0429" w:rsidP="004D0429">
            <w:pPr>
              <w:autoSpaceDE w:val="0"/>
              <w:autoSpaceDN w:val="0"/>
              <w:adjustRightInd w:val="0"/>
              <w:spacing w:line="276" w:lineRule="auto"/>
              <w:rPr>
                <w:rFonts w:ascii="Aptos Display" w:hAnsi="Aptos Display" w:cstheme="minorHAnsi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bCs/>
                <w:sz w:val="22"/>
                <w:szCs w:val="22"/>
              </w:rPr>
              <w:t>bądź na adres e-mail:</w:t>
            </w:r>
            <w:r w:rsidRPr="00B27C09">
              <w:rPr>
                <w:rFonts w:ascii="Aptos Display" w:hAnsi="Aptos Display" w:cstheme="minorHAnsi"/>
                <w:b/>
                <w:sz w:val="22"/>
                <w:szCs w:val="22"/>
              </w:rPr>
              <w:t xml:space="preserve"> </w:t>
            </w:r>
            <w:r w:rsidRPr="00B27C09">
              <w:rPr>
                <w:rFonts w:ascii="Aptos Display" w:hAnsi="Aptos Display" w:cstheme="minorHAnsi"/>
                <w:sz w:val="22"/>
                <w:szCs w:val="22"/>
                <w:lang w:eastAsia="pl-PL"/>
              </w:rPr>
              <w:t>_________________________________________________</w:t>
            </w:r>
            <w:r w:rsidR="0071703A" w:rsidRPr="00B27C09">
              <w:rPr>
                <w:rFonts w:ascii="Aptos Display" w:hAnsi="Aptos Display" w:cstheme="minorHAnsi"/>
                <w:sz w:val="22"/>
                <w:szCs w:val="22"/>
                <w:lang w:eastAsia="pl-PL"/>
              </w:rPr>
              <w:t>_</w:t>
            </w:r>
          </w:p>
          <w:p w14:paraId="532F6993" w14:textId="39DA0FDC" w:rsidR="007C5A2A" w:rsidRPr="00B27C09" w:rsidRDefault="007C5A2A" w:rsidP="004D0429">
            <w:pPr>
              <w:autoSpaceDE w:val="0"/>
              <w:autoSpaceDN w:val="0"/>
              <w:adjustRightInd w:val="0"/>
              <w:spacing w:line="276" w:lineRule="auto"/>
              <w:rPr>
                <w:rFonts w:ascii="Aptos Display" w:hAnsi="Aptos Display" w:cstheme="minorHAnsi"/>
                <w:bCs/>
                <w:sz w:val="22"/>
                <w:szCs w:val="22"/>
              </w:rPr>
            </w:pPr>
          </w:p>
        </w:tc>
      </w:tr>
      <w:tr w:rsidR="004D0429" w:rsidRPr="00B27C09" w14:paraId="4C590F52" w14:textId="77777777" w:rsidTr="00F74809">
        <w:trPr>
          <w:trHeight w:val="698"/>
        </w:trPr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FBFDBD" w14:textId="77777777" w:rsidR="00F74809" w:rsidRDefault="00F74809" w:rsidP="00D43A84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</w:pPr>
          </w:p>
          <w:p w14:paraId="46E69D2F" w14:textId="6989C94A" w:rsidR="0071703A" w:rsidRDefault="004D0429" w:rsidP="00D43A84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color w:val="262626"/>
                <w:sz w:val="22"/>
                <w:szCs w:val="22"/>
              </w:rPr>
            </w:pPr>
            <w:r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>1</w:t>
            </w:r>
            <w:r w:rsidR="00A20B55"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>2</w:t>
            </w:r>
            <w:r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 xml:space="preserve">) </w:t>
            </w:r>
            <w:r w:rsidRPr="00B27C09">
              <w:rPr>
                <w:rFonts w:ascii="Aptos Display" w:hAnsi="Aptos Display" w:cstheme="minorHAnsi"/>
                <w:b/>
                <w:bCs/>
                <w:color w:val="262626"/>
                <w:sz w:val="22"/>
                <w:szCs w:val="22"/>
              </w:rPr>
              <w:t>OŚWIADCZAMY</w:t>
            </w:r>
            <w:r w:rsidRPr="00B27C09">
              <w:rPr>
                <w:rFonts w:ascii="Aptos Display" w:hAnsi="Aptos Display" w:cstheme="minorHAnsi"/>
                <w:color w:val="262626"/>
                <w:sz w:val="22"/>
                <w:szCs w:val="22"/>
              </w:rPr>
              <w:t>, że uważamy się za związanych niniejszą ofertą przez czas wskazany w SWZ.</w:t>
            </w:r>
          </w:p>
          <w:p w14:paraId="11718DC9" w14:textId="6683CBEA" w:rsidR="00F74809" w:rsidRPr="00103CA5" w:rsidRDefault="00F74809" w:rsidP="00D43A84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color w:val="262626"/>
                <w:sz w:val="22"/>
                <w:szCs w:val="22"/>
              </w:rPr>
            </w:pPr>
          </w:p>
        </w:tc>
      </w:tr>
      <w:tr w:rsidR="00F74809" w:rsidRPr="00B27C09" w14:paraId="3B037238" w14:textId="77777777" w:rsidTr="00F74809">
        <w:trPr>
          <w:trHeight w:val="2426"/>
        </w:trPr>
        <w:tc>
          <w:tcPr>
            <w:tcW w:w="99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C6463" w14:textId="77777777" w:rsidR="00F74809" w:rsidRPr="00F74809" w:rsidRDefault="00F74809" w:rsidP="00F74809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val="x-none"/>
              </w:rPr>
            </w:pPr>
          </w:p>
          <w:p w14:paraId="015E9DFB" w14:textId="2D6DD693" w:rsidR="00F74809" w:rsidRPr="00F74809" w:rsidRDefault="00F74809" w:rsidP="00F74809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val="x-none"/>
              </w:rPr>
            </w:pP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>Na podstawie art. 127 ust. 2 ustawy z dnia 11 września 2019 r. Prawo zamówień publicznych (</w:t>
            </w:r>
            <w:proofErr w:type="spellStart"/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>Pzp</w:t>
            </w:r>
            <w:proofErr w:type="spellEnd"/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) 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val="x-none"/>
              </w:rPr>
              <w:t>wskazuję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 nazwę i numer postępowania (oznaczenie sprawy)</w:t>
            </w:r>
            <w:r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 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o udzielenie zamówienia publicznego oraz 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val="x-none"/>
              </w:rPr>
              <w:t>podmiotowe środki dowodowe, które znajdują się w posiadaniu Zamawiającego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, w szczególności oświadczenia </w:t>
            </w:r>
            <w:r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 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lub dokumenty, o których mowa w § 6 - 9 Rozporządzenia Ministra Rozwoju, Pracy i Technologii z dnia 23 grudnia 2020 r. </w:t>
            </w:r>
            <w:r w:rsidRPr="00F74809">
              <w:rPr>
                <w:rFonts w:ascii="Aptos Display" w:hAnsi="Aptos Display" w:cstheme="minorHAnsi"/>
                <w:i/>
                <w:color w:val="262626"/>
                <w:sz w:val="22"/>
                <w:szCs w:val="22"/>
                <w:lang w:val="x-none"/>
              </w:rPr>
              <w:t>w sprawie podmiotowych środków dowodowych oraz innych dokumentów lub oświadczeń, jakich może żądać zamawiający od wykonawcy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>, przechowywane przez Zamawiającego zgodnie</w:t>
            </w:r>
            <w:r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 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z art. 78 ust. 1 ustawy </w:t>
            </w:r>
            <w:proofErr w:type="spellStart"/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>Pzp</w:t>
            </w:r>
            <w:proofErr w:type="spellEnd"/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lang w:val="x-none"/>
              </w:rPr>
              <w:t xml:space="preserve">, 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val="x-none"/>
              </w:rPr>
              <w:t xml:space="preserve">w celu potwierdzenia okoliczności, o których mowa </w:t>
            </w:r>
            <w:r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val="x-none"/>
              </w:rPr>
              <w:t xml:space="preserve"> 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val="x-none"/>
              </w:rPr>
              <w:t xml:space="preserve">w art. 273 ust. 1 ustawy </w:t>
            </w:r>
            <w:proofErr w:type="spellStart"/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val="x-none"/>
              </w:rPr>
              <w:t>Pzp</w:t>
            </w:r>
            <w:proofErr w:type="spellEnd"/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  <w:u w:val="single"/>
                <w:lang w:val="x-none"/>
              </w:rPr>
              <w:t xml:space="preserve"> i potwierdzam ich prawidłowość i aktualność.</w:t>
            </w:r>
          </w:p>
          <w:p w14:paraId="3E1313CC" w14:textId="77777777" w:rsidR="00F74809" w:rsidRDefault="00F74809" w:rsidP="00F74809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color w:val="262626"/>
                <w:sz w:val="22"/>
                <w:szCs w:val="22"/>
              </w:rPr>
            </w:pPr>
          </w:p>
          <w:p w14:paraId="25DF6700" w14:textId="69CD9F77" w:rsidR="00F74809" w:rsidRDefault="00F74809" w:rsidP="00F748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</w:rPr>
            </w:pP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</w:rPr>
              <w:t>(należy wypełnić, jeżeli oświadczenia lub dokumenty, o których mowa w § 6-9</w:t>
            </w:r>
            <w:r w:rsidRPr="00F74809">
              <w:rPr>
                <w:rFonts w:ascii="Aptos Display" w:hAnsi="Aptos Display" w:cstheme="minorHAnsi"/>
                <w:i/>
                <w:color w:val="262626"/>
                <w:sz w:val="22"/>
                <w:szCs w:val="22"/>
              </w:rPr>
              <w:t xml:space="preserve"> Rozporządzenia Ministra Rozwoju, Pracy i Technologii z dnia 23 grudnia 2020 r. w sprawie podmiotowych środków dowodowych oraz innych dokumentów lub oświadczeń, jakich może żądać zamawiający od wykonawcy, </w:t>
            </w:r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</w:rPr>
              <w:t xml:space="preserve">znajdują się w posiadaniu Zamawiającego, w szczególności oświadczenia lub dokumenty przechowywane przez Zamawiającego zgodnie z art. 78 ust. 1 ustawy </w:t>
            </w:r>
            <w:proofErr w:type="spellStart"/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</w:rPr>
              <w:t>Pzp</w:t>
            </w:r>
            <w:proofErr w:type="spellEnd"/>
            <w:r w:rsidRPr="00F74809">
              <w:rPr>
                <w:rFonts w:ascii="Aptos Display" w:hAnsi="Aptos Display" w:cstheme="minorHAnsi"/>
                <w:color w:val="262626"/>
                <w:sz w:val="22"/>
                <w:szCs w:val="22"/>
              </w:rPr>
              <w:t>)</w:t>
            </w:r>
            <w:r>
              <w:rPr>
                <w:rFonts w:ascii="Aptos Display" w:hAnsi="Aptos Display" w:cstheme="minorHAnsi"/>
                <w:color w:val="262626"/>
                <w:sz w:val="22"/>
                <w:szCs w:val="22"/>
              </w:rPr>
              <w:t>.</w:t>
            </w:r>
          </w:p>
          <w:p w14:paraId="34B01AD4" w14:textId="77777777" w:rsidR="00F74809" w:rsidRDefault="00F74809" w:rsidP="00F748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</w:rPr>
            </w:pPr>
          </w:p>
          <w:p w14:paraId="60BDB9B2" w14:textId="77777777" w:rsidR="00F74809" w:rsidRPr="00F74809" w:rsidRDefault="00F74809" w:rsidP="00F748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ptos Display" w:hAnsi="Aptos Display" w:cstheme="minorHAnsi"/>
                <w:color w:val="262626"/>
                <w:sz w:val="22"/>
                <w:szCs w:val="22"/>
              </w:rPr>
            </w:pPr>
          </w:p>
          <w:tbl>
            <w:tblPr>
              <w:tblW w:w="0" w:type="auto"/>
              <w:tblInd w:w="53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2409"/>
              <w:gridCol w:w="3508"/>
            </w:tblGrid>
            <w:tr w:rsidR="00F74809" w:rsidRPr="0086620A" w14:paraId="5768EDA0" w14:textId="77777777" w:rsidTr="00262351">
              <w:tc>
                <w:tcPr>
                  <w:tcW w:w="2835" w:type="dxa"/>
                  <w:shd w:val="clear" w:color="auto" w:fill="auto"/>
                  <w:vAlign w:val="center"/>
                </w:tcPr>
                <w:p w14:paraId="303DA90B" w14:textId="77777777" w:rsidR="00F74809" w:rsidRPr="00F74809" w:rsidRDefault="00F74809" w:rsidP="00F74809">
                  <w:pPr>
                    <w:keepNext/>
                    <w:keepLines/>
                    <w:jc w:val="center"/>
                    <w:rPr>
                      <w:rFonts w:ascii="Aptos Display" w:hAnsi="Aptos Display" w:cs="Arial"/>
                      <w:b/>
                    </w:rPr>
                  </w:pPr>
                  <w:r w:rsidRPr="00F74809">
                    <w:rPr>
                      <w:rFonts w:ascii="Aptos Display" w:hAnsi="Aptos Display" w:cs="Arial"/>
                      <w:b/>
                    </w:rPr>
                    <w:t>Nazwa postępowania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14:paraId="488AD95F" w14:textId="77777777" w:rsidR="00F74809" w:rsidRPr="00F74809" w:rsidRDefault="00F74809" w:rsidP="00F74809">
                  <w:pPr>
                    <w:keepNext/>
                    <w:keepLines/>
                    <w:jc w:val="center"/>
                    <w:rPr>
                      <w:rFonts w:ascii="Aptos Display" w:hAnsi="Aptos Display" w:cs="Arial"/>
                    </w:rPr>
                  </w:pPr>
                  <w:r w:rsidRPr="00F74809">
                    <w:rPr>
                      <w:rFonts w:ascii="Aptos Display" w:hAnsi="Aptos Display" w:cs="Arial"/>
                      <w:b/>
                    </w:rPr>
                    <w:t>Numer postępowania</w:t>
                  </w:r>
                  <w:r w:rsidRPr="00F74809">
                    <w:rPr>
                      <w:rFonts w:ascii="Aptos Display" w:hAnsi="Aptos Display" w:cs="Arial"/>
                    </w:rPr>
                    <w:t xml:space="preserve"> (oznaczenie sprawy, do której dokumenty zostały dołączone)</w:t>
                  </w:r>
                </w:p>
              </w:tc>
              <w:tc>
                <w:tcPr>
                  <w:tcW w:w="3508" w:type="dxa"/>
                  <w:shd w:val="clear" w:color="auto" w:fill="auto"/>
                  <w:vAlign w:val="center"/>
                </w:tcPr>
                <w:p w14:paraId="11C1EB34" w14:textId="77777777" w:rsidR="00F74809" w:rsidRPr="00F74809" w:rsidRDefault="00F74809" w:rsidP="00F74809">
                  <w:pPr>
                    <w:keepNext/>
                    <w:keepLines/>
                    <w:jc w:val="center"/>
                    <w:rPr>
                      <w:rFonts w:ascii="Aptos Display" w:hAnsi="Aptos Display" w:cs="Arial"/>
                    </w:rPr>
                  </w:pPr>
                  <w:r w:rsidRPr="00F74809">
                    <w:rPr>
                      <w:rFonts w:ascii="Aptos Display" w:hAnsi="Aptos Display" w:cs="Arial"/>
                      <w:b/>
                    </w:rPr>
                    <w:t>Rodzaj oświadczeń lub dokumentów (</w:t>
                  </w:r>
                  <w:r w:rsidRPr="00F74809">
                    <w:rPr>
                      <w:rFonts w:ascii="Aptos Display" w:hAnsi="Aptos Display" w:cs="Arial"/>
                      <w:i/>
                    </w:rPr>
                    <w:t>znajdujących się w posiadaniu zamawiającego).</w:t>
                  </w:r>
                  <w:r w:rsidRPr="00F74809">
                    <w:rPr>
                      <w:rFonts w:ascii="Aptos Display" w:hAnsi="Aptos Display" w:cs="Arial"/>
                      <w:b/>
                      <w:vertAlign w:val="superscript"/>
                    </w:rPr>
                    <w:t xml:space="preserve"> </w:t>
                  </w:r>
                  <w:r w:rsidRPr="00F74809">
                    <w:rPr>
                      <w:rFonts w:ascii="Aptos Display" w:hAnsi="Aptos Display" w:cs="Arial"/>
                      <w:b/>
                      <w:vertAlign w:val="superscript"/>
                    </w:rPr>
                    <w:footnoteReference w:id="1"/>
                  </w:r>
                </w:p>
              </w:tc>
            </w:tr>
            <w:tr w:rsidR="00F74809" w:rsidRPr="0086620A" w14:paraId="39DCF3F1" w14:textId="77777777" w:rsidTr="00262351">
              <w:tc>
                <w:tcPr>
                  <w:tcW w:w="2835" w:type="dxa"/>
                  <w:shd w:val="clear" w:color="auto" w:fill="auto"/>
                </w:tcPr>
                <w:p w14:paraId="54D50F51" w14:textId="77777777" w:rsidR="00F74809" w:rsidRDefault="00F74809" w:rsidP="00F74809">
                  <w:pPr>
                    <w:keepNext/>
                    <w:keepLines/>
                    <w:rPr>
                      <w:rFonts w:cs="Arial"/>
                    </w:rPr>
                  </w:pPr>
                </w:p>
                <w:p w14:paraId="2054FA97" w14:textId="77777777" w:rsidR="00F74809" w:rsidRPr="0086620A" w:rsidRDefault="00F74809" w:rsidP="00F74809">
                  <w:pPr>
                    <w:keepNext/>
                    <w:keepLines/>
                    <w:rPr>
                      <w:rFonts w:cs="Arial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</w:tcPr>
                <w:p w14:paraId="771E2940" w14:textId="77777777" w:rsidR="00F74809" w:rsidRDefault="00F74809" w:rsidP="00F74809">
                  <w:pPr>
                    <w:keepNext/>
                    <w:keepLines/>
                    <w:rPr>
                      <w:rFonts w:cs="Arial"/>
                    </w:rPr>
                  </w:pPr>
                </w:p>
                <w:p w14:paraId="1876E3E6" w14:textId="77777777" w:rsidR="00F74809" w:rsidRDefault="00F74809" w:rsidP="00F74809">
                  <w:pPr>
                    <w:keepNext/>
                    <w:keepLines/>
                    <w:rPr>
                      <w:rFonts w:cs="Arial"/>
                    </w:rPr>
                  </w:pPr>
                </w:p>
                <w:p w14:paraId="2DF2886D" w14:textId="77777777" w:rsidR="00F74809" w:rsidRPr="0086620A" w:rsidRDefault="00F74809" w:rsidP="00F74809">
                  <w:pPr>
                    <w:keepNext/>
                    <w:keepLines/>
                    <w:rPr>
                      <w:rFonts w:cs="Arial"/>
                    </w:rPr>
                  </w:pPr>
                </w:p>
              </w:tc>
              <w:tc>
                <w:tcPr>
                  <w:tcW w:w="3508" w:type="dxa"/>
                  <w:shd w:val="clear" w:color="auto" w:fill="auto"/>
                </w:tcPr>
                <w:p w14:paraId="4C687B0A" w14:textId="77777777" w:rsidR="00F74809" w:rsidRDefault="00F74809" w:rsidP="00F74809">
                  <w:pPr>
                    <w:keepNext/>
                    <w:keepLines/>
                    <w:rPr>
                      <w:rFonts w:cs="Arial"/>
                    </w:rPr>
                  </w:pPr>
                </w:p>
                <w:p w14:paraId="629F9873" w14:textId="77777777" w:rsidR="00F74809" w:rsidRDefault="00F74809" w:rsidP="00F74809">
                  <w:pPr>
                    <w:keepNext/>
                    <w:keepLines/>
                    <w:rPr>
                      <w:rFonts w:cs="Arial"/>
                    </w:rPr>
                  </w:pPr>
                </w:p>
                <w:p w14:paraId="76125F3F" w14:textId="77777777" w:rsidR="00F74809" w:rsidRPr="0086620A" w:rsidRDefault="00F74809" w:rsidP="00F74809">
                  <w:pPr>
                    <w:keepNext/>
                    <w:keepLines/>
                    <w:rPr>
                      <w:rFonts w:cs="Arial"/>
                    </w:rPr>
                  </w:pPr>
                </w:p>
              </w:tc>
            </w:tr>
          </w:tbl>
          <w:p w14:paraId="3DF354A7" w14:textId="77777777" w:rsidR="00F74809" w:rsidRPr="00B27C09" w:rsidRDefault="00F74809" w:rsidP="00D43A84">
            <w:pPr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</w:pPr>
          </w:p>
        </w:tc>
      </w:tr>
      <w:tr w:rsidR="00DD77BD" w:rsidRPr="00B27C09" w14:paraId="3E6F0100" w14:textId="77777777" w:rsidTr="00014F91"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E61CD" w14:textId="00A58206" w:rsidR="00DD77BD" w:rsidRPr="00B27C09" w:rsidRDefault="00DD77BD" w:rsidP="00DD77BD">
            <w:pPr>
              <w:pStyle w:val="Domylnyteks"/>
              <w:spacing w:line="276" w:lineRule="auto"/>
              <w:rPr>
                <w:rFonts w:ascii="Aptos Display" w:hAnsi="Aptos Display" w:cstheme="minorHAnsi"/>
                <w:b/>
                <w:bCs/>
                <w:color w:val="0D0D0D"/>
                <w:sz w:val="22"/>
                <w:szCs w:val="22"/>
              </w:rPr>
            </w:pPr>
            <w:r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lastRenderedPageBreak/>
              <w:t>1</w:t>
            </w:r>
            <w:r w:rsidR="00F748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>4</w:t>
            </w:r>
            <w:r w:rsidRPr="00B27C09">
              <w:rPr>
                <w:rFonts w:ascii="Aptos Display" w:hAnsi="Aptos Display" w:cstheme="minorHAnsi"/>
                <w:b/>
                <w:color w:val="0D0D0D"/>
                <w:sz w:val="22"/>
                <w:szCs w:val="22"/>
              </w:rPr>
              <w:t xml:space="preserve">)   </w:t>
            </w:r>
            <w:r w:rsidRPr="00B27C09">
              <w:rPr>
                <w:rFonts w:ascii="Aptos Display" w:hAnsi="Aptos Display" w:cstheme="minorHAnsi"/>
                <w:b/>
                <w:sz w:val="22"/>
                <w:szCs w:val="22"/>
                <w:u w:val="single"/>
                <w:lang w:eastAsia="pl-PL"/>
              </w:rPr>
              <w:t xml:space="preserve">Oświadczenie wymagane od wykonawcy w zakresie wypełnienia obowiązków informacyjnych przewidzianych w art. 13 lub art. 14 RODO </w:t>
            </w:r>
          </w:p>
          <w:p w14:paraId="6FBAD168" w14:textId="77777777" w:rsidR="00DD77BD" w:rsidRPr="00B27C09" w:rsidRDefault="00DD77BD" w:rsidP="00DD77BD">
            <w:pPr>
              <w:suppressAutoHyphens w:val="0"/>
              <w:autoSpaceDE w:val="0"/>
              <w:autoSpaceDN w:val="0"/>
              <w:adjustRightInd w:val="0"/>
              <w:contextualSpacing/>
              <w:rPr>
                <w:rFonts w:ascii="Aptos Display" w:hAnsi="Aptos Display" w:cstheme="minorHAnsi"/>
                <w:b/>
                <w:sz w:val="22"/>
                <w:szCs w:val="22"/>
                <w:lang w:eastAsia="pl-PL"/>
              </w:rPr>
            </w:pPr>
          </w:p>
          <w:p w14:paraId="6D007E1C" w14:textId="77777777" w:rsidR="00DD77BD" w:rsidRPr="00B27C09" w:rsidRDefault="00DD77BD" w:rsidP="00DD77BD">
            <w:pPr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ptos Display" w:hAnsi="Aptos Display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B27C09">
              <w:rPr>
                <w:rFonts w:ascii="Aptos Display" w:hAnsi="Aptos Display" w:cstheme="minorHAnsi"/>
                <w:b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B27C09">
              <w:rPr>
                <w:rFonts w:ascii="Aptos Display" w:hAnsi="Aptos Display" w:cstheme="minorHAnsi"/>
                <w:b/>
                <w:sz w:val="22"/>
                <w:szCs w:val="22"/>
                <w:vertAlign w:val="superscript"/>
                <w:lang w:eastAsia="pl-PL"/>
              </w:rPr>
              <w:t xml:space="preserve">1 </w:t>
            </w:r>
            <w:r w:rsidRPr="00B27C09">
              <w:rPr>
                <w:rFonts w:ascii="Aptos Display" w:hAnsi="Aptos Display" w:cstheme="minorHAnsi"/>
                <w:b/>
                <w:sz w:val="22"/>
                <w:szCs w:val="22"/>
                <w:lang w:eastAsia="pl-PL"/>
              </w:rPr>
              <w:t>wobec osób fizycznych, od których dane osobowe bezpośrednio lub pośrednio pozyskałem w celu ubiegania się o udzielenie zamówienia publicznego w niniejszym postępowaniu.*</w:t>
            </w:r>
          </w:p>
          <w:p w14:paraId="46F2F7C6" w14:textId="77777777" w:rsidR="00DD77BD" w:rsidRPr="00B27C09" w:rsidRDefault="00DD77BD" w:rsidP="007C5A2A">
            <w:pPr>
              <w:suppressAutoHyphens w:val="0"/>
              <w:spacing w:before="100" w:beforeAutospacing="1" w:after="100" w:afterAutospacing="1" w:line="276" w:lineRule="auto"/>
              <w:jc w:val="both"/>
              <w:rPr>
                <w:rFonts w:ascii="Aptos Display" w:hAnsi="Aptos Display" w:cstheme="minorHAnsi"/>
                <w:sz w:val="22"/>
                <w:szCs w:val="22"/>
                <w:lang w:eastAsia="pl-PL"/>
              </w:rPr>
            </w:pPr>
            <w:r w:rsidRPr="00B27C09">
              <w:rPr>
                <w:rFonts w:ascii="Aptos Display" w:hAnsi="Aptos Display" w:cstheme="minorHAnsi"/>
                <w:sz w:val="22"/>
                <w:szCs w:val="22"/>
                <w:lang w:eastAsia="pl-PL"/>
              </w:rPr>
              <w:t>13 ust. 4 lub art. 14 ust. 5 RODO treści oświadczenia wykonawca nie składa (usunięcie treści oświadczenia np. przez jego wykreślenie).</w:t>
            </w:r>
          </w:p>
          <w:p w14:paraId="72184DA7" w14:textId="77777777" w:rsidR="00DD77BD" w:rsidRPr="00B27C09" w:rsidRDefault="00DD77BD" w:rsidP="007C5A2A">
            <w:pPr>
              <w:pStyle w:val="Domylnyteks"/>
              <w:spacing w:line="276" w:lineRule="auto"/>
              <w:jc w:val="both"/>
              <w:rPr>
                <w:rFonts w:ascii="Aptos Display" w:eastAsia="Times New Roman" w:hAnsi="Aptos Display" w:cstheme="minorHAnsi"/>
                <w:color w:val="auto"/>
                <w:sz w:val="22"/>
                <w:szCs w:val="22"/>
                <w:lang w:eastAsia="pl-PL"/>
              </w:rPr>
            </w:pPr>
            <w:r w:rsidRPr="00B27C09">
              <w:rPr>
                <w:rFonts w:ascii="Aptos Display" w:eastAsia="Times New Roman" w:hAnsi="Aptos Display" w:cstheme="minorHAnsi"/>
                <w:sz w:val="22"/>
                <w:szCs w:val="22"/>
                <w:vertAlign w:val="superscript"/>
                <w:lang w:eastAsia="pl-PL"/>
              </w:rPr>
              <w:t xml:space="preserve">1) </w:t>
            </w:r>
            <w:r w:rsidRPr="00B27C09">
              <w:rPr>
                <w:rFonts w:ascii="Aptos Display" w:eastAsia="Times New Roman" w:hAnsi="Aptos Display" w:cstheme="minorHAnsi"/>
                <w:color w:val="auto"/>
                <w:sz w:val="22"/>
                <w:szCs w:val="22"/>
                <w:lang w:eastAsia="pl-PL"/>
              </w:rPr>
      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6531B163" w14:textId="15FAFDE5" w:rsidR="00DD77BD" w:rsidRPr="00B27C09" w:rsidRDefault="00DD77BD" w:rsidP="007C5A2A">
            <w:pPr>
              <w:pStyle w:val="Domylnyteks"/>
              <w:spacing w:line="276" w:lineRule="auto"/>
              <w:jc w:val="both"/>
              <w:rPr>
                <w:rFonts w:ascii="Aptos Display" w:hAnsi="Aptos Display" w:cstheme="minorHAnsi"/>
                <w:sz w:val="22"/>
                <w:szCs w:val="22"/>
              </w:rPr>
            </w:pPr>
            <w:r w:rsidRPr="00B27C09">
              <w:rPr>
                <w:rFonts w:ascii="Aptos Display" w:eastAsia="Times New Roman" w:hAnsi="Aptos Display" w:cstheme="minorHAnsi"/>
                <w:color w:val="auto"/>
                <w:sz w:val="22"/>
                <w:szCs w:val="22"/>
                <w:lang w:eastAsia="pl-PL"/>
              </w:rPr>
              <w:t>Oświadczam, że zapoznałem się zapoznałem się z informacją dotyczącą przetwarzania danych i Polityką RODO w zakresie Zamówień, która znajduje się w SWZ.</w:t>
            </w:r>
          </w:p>
        </w:tc>
      </w:tr>
    </w:tbl>
    <w:p w14:paraId="35BD26AF" w14:textId="77777777" w:rsidR="00DA7BE7" w:rsidRDefault="00DA7BE7" w:rsidP="00835B44">
      <w:pPr>
        <w:rPr>
          <w:rFonts w:ascii="Aptos Display" w:hAnsi="Aptos Display" w:cstheme="minorHAnsi"/>
          <w:color w:val="0D0D0D"/>
          <w:sz w:val="22"/>
          <w:szCs w:val="22"/>
        </w:rPr>
      </w:pPr>
    </w:p>
    <w:p w14:paraId="76D0E43E" w14:textId="77777777" w:rsidR="00DA7BE7" w:rsidRDefault="00DA7BE7" w:rsidP="00835B44">
      <w:pPr>
        <w:rPr>
          <w:rFonts w:ascii="Aptos Display" w:hAnsi="Aptos Display" w:cstheme="minorHAnsi"/>
          <w:color w:val="0D0D0D"/>
          <w:sz w:val="22"/>
          <w:szCs w:val="22"/>
        </w:rPr>
      </w:pPr>
    </w:p>
    <w:p w14:paraId="21AFBAA3" w14:textId="3481E8E8" w:rsidR="00835B44" w:rsidRPr="00B27C09" w:rsidRDefault="00835B44" w:rsidP="00835B44">
      <w:pPr>
        <w:rPr>
          <w:rFonts w:ascii="Aptos Display" w:hAnsi="Aptos Display" w:cstheme="minorHAnsi"/>
          <w:color w:val="0D0D0D"/>
          <w:sz w:val="22"/>
          <w:szCs w:val="22"/>
        </w:rPr>
      </w:pPr>
      <w:r w:rsidRPr="00B27C09">
        <w:rPr>
          <w:rFonts w:ascii="Aptos Display" w:hAnsi="Aptos Display" w:cstheme="minorHAnsi"/>
          <w:color w:val="0D0D0D"/>
          <w:sz w:val="22"/>
          <w:szCs w:val="22"/>
        </w:rPr>
        <w:t>Wraz z ofertą składamy następujące oświadczenia i dokumenty:</w:t>
      </w:r>
    </w:p>
    <w:p w14:paraId="6D97C3EC" w14:textId="77777777" w:rsidR="00835B44" w:rsidRPr="00B27C09" w:rsidRDefault="00835B44" w:rsidP="00835B44">
      <w:pPr>
        <w:rPr>
          <w:rFonts w:ascii="Aptos Display" w:hAnsi="Aptos Display" w:cstheme="minorHAnsi"/>
          <w:color w:val="0D0D0D"/>
          <w:sz w:val="22"/>
          <w:szCs w:val="22"/>
        </w:rPr>
      </w:pPr>
    </w:p>
    <w:p w14:paraId="7244243A" w14:textId="6D023744" w:rsidR="00835B44" w:rsidRPr="00B27C09" w:rsidRDefault="00835B44" w:rsidP="00835B44">
      <w:pPr>
        <w:spacing w:line="360" w:lineRule="auto"/>
        <w:rPr>
          <w:rFonts w:ascii="Aptos Display" w:hAnsi="Aptos Display" w:cstheme="minorHAnsi"/>
          <w:color w:val="0D0D0D"/>
          <w:sz w:val="22"/>
          <w:szCs w:val="22"/>
        </w:rPr>
      </w:pPr>
      <w:r w:rsidRPr="00B27C09">
        <w:rPr>
          <w:rFonts w:ascii="Aptos Display" w:hAnsi="Aptos Display" w:cstheme="minorHAnsi"/>
          <w:color w:val="0D0D0D"/>
          <w:sz w:val="22"/>
          <w:szCs w:val="22"/>
        </w:rPr>
        <w:t>1/ _________________________________________________________________________________________</w:t>
      </w:r>
    </w:p>
    <w:p w14:paraId="3B2EA9B3" w14:textId="66F27303" w:rsidR="00835B44" w:rsidRPr="00B27C09" w:rsidRDefault="00835B44" w:rsidP="00835B44">
      <w:pPr>
        <w:spacing w:line="360" w:lineRule="auto"/>
        <w:rPr>
          <w:rFonts w:ascii="Aptos Display" w:hAnsi="Aptos Display" w:cstheme="minorHAnsi"/>
          <w:color w:val="0D0D0D"/>
          <w:sz w:val="22"/>
          <w:szCs w:val="22"/>
        </w:rPr>
      </w:pPr>
      <w:r w:rsidRPr="00B27C09">
        <w:rPr>
          <w:rFonts w:ascii="Aptos Display" w:hAnsi="Aptos Display" w:cstheme="minorHAnsi"/>
          <w:color w:val="0D0D0D"/>
          <w:sz w:val="22"/>
          <w:szCs w:val="22"/>
        </w:rPr>
        <w:t>2/ ____________________________________________________________________________________</w:t>
      </w:r>
      <w:r w:rsidR="00A20B55" w:rsidRPr="00B27C09">
        <w:rPr>
          <w:rFonts w:ascii="Aptos Display" w:hAnsi="Aptos Display" w:cstheme="minorHAnsi"/>
          <w:color w:val="0D0D0D"/>
          <w:sz w:val="22"/>
          <w:szCs w:val="22"/>
        </w:rPr>
        <w:t>_____</w:t>
      </w:r>
    </w:p>
    <w:p w14:paraId="1F2082AC" w14:textId="72F56EC4" w:rsidR="00835B44" w:rsidRPr="00B27C09" w:rsidRDefault="00835B44" w:rsidP="00FD0198">
      <w:pPr>
        <w:spacing w:line="360" w:lineRule="auto"/>
        <w:rPr>
          <w:rFonts w:ascii="Aptos Display" w:hAnsi="Aptos Display" w:cstheme="minorHAnsi"/>
          <w:color w:val="0D0D0D"/>
          <w:sz w:val="22"/>
          <w:szCs w:val="22"/>
        </w:rPr>
      </w:pPr>
      <w:r w:rsidRPr="00B27C09">
        <w:rPr>
          <w:rFonts w:ascii="Aptos Display" w:hAnsi="Aptos Display" w:cstheme="minorHAnsi"/>
          <w:color w:val="0D0D0D"/>
          <w:sz w:val="22"/>
          <w:szCs w:val="22"/>
        </w:rPr>
        <w:t>3/ _______________________________________________________________________________</w:t>
      </w:r>
      <w:r w:rsidR="00A20B55" w:rsidRPr="00B27C09">
        <w:rPr>
          <w:rFonts w:ascii="Aptos Display" w:hAnsi="Aptos Display" w:cstheme="minorHAnsi"/>
          <w:color w:val="0D0D0D"/>
          <w:sz w:val="22"/>
          <w:szCs w:val="22"/>
        </w:rPr>
        <w:t>__________</w:t>
      </w:r>
    </w:p>
    <w:p w14:paraId="786D9704" w14:textId="77777777" w:rsidR="00521DF5" w:rsidRPr="00B27C09" w:rsidRDefault="00521DF5" w:rsidP="00835B44">
      <w:pPr>
        <w:autoSpaceDE w:val="0"/>
        <w:autoSpaceDN w:val="0"/>
        <w:adjustRightInd w:val="0"/>
        <w:ind w:left="296" w:hanging="296"/>
        <w:jc w:val="both"/>
        <w:rPr>
          <w:rFonts w:ascii="Aptos Display" w:hAnsi="Aptos Display" w:cstheme="minorHAnsi"/>
          <w:color w:val="0D0D0D"/>
          <w:sz w:val="22"/>
          <w:szCs w:val="22"/>
        </w:rPr>
      </w:pPr>
    </w:p>
    <w:p w14:paraId="0D10DE6D" w14:textId="77777777" w:rsidR="00A20B55" w:rsidRPr="00B27C09" w:rsidRDefault="00A20B55" w:rsidP="00F76127">
      <w:pPr>
        <w:autoSpaceDE w:val="0"/>
        <w:autoSpaceDN w:val="0"/>
        <w:adjustRightInd w:val="0"/>
        <w:jc w:val="both"/>
        <w:rPr>
          <w:rFonts w:ascii="Aptos Display" w:hAnsi="Aptos Display" w:cstheme="minorHAnsi"/>
          <w:color w:val="0D0D0D"/>
          <w:sz w:val="22"/>
          <w:szCs w:val="22"/>
        </w:rPr>
      </w:pPr>
    </w:p>
    <w:p w14:paraId="1D3F78D2" w14:textId="77777777" w:rsidR="00B070FA" w:rsidRDefault="00B070FA" w:rsidP="00B070FA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="Calibri"/>
          <w:b/>
          <w:i/>
          <w:iCs/>
          <w:lang w:eastAsia="en-US"/>
        </w:rPr>
      </w:pPr>
    </w:p>
    <w:p w14:paraId="42E09DAF" w14:textId="77777777" w:rsidR="00F74809" w:rsidRDefault="00F74809" w:rsidP="00B070FA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="Calibri"/>
          <w:b/>
          <w:i/>
          <w:iCs/>
          <w:lang w:eastAsia="en-US"/>
        </w:rPr>
      </w:pPr>
    </w:p>
    <w:p w14:paraId="3D3FAD5F" w14:textId="77777777" w:rsidR="00F74809" w:rsidRDefault="00F74809" w:rsidP="00B070FA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="Calibri"/>
          <w:b/>
          <w:i/>
          <w:iCs/>
          <w:lang w:eastAsia="en-US"/>
        </w:rPr>
      </w:pPr>
    </w:p>
    <w:p w14:paraId="259CA4FD" w14:textId="77777777" w:rsidR="00F74809" w:rsidRDefault="00F74809" w:rsidP="00B070FA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="Calibri"/>
          <w:b/>
          <w:i/>
          <w:iCs/>
          <w:lang w:eastAsia="en-US"/>
        </w:rPr>
      </w:pPr>
    </w:p>
    <w:p w14:paraId="0E9772AF" w14:textId="77777777" w:rsidR="00F74809" w:rsidRDefault="00F74809" w:rsidP="00B070FA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="Calibri"/>
          <w:b/>
          <w:i/>
          <w:iCs/>
          <w:lang w:eastAsia="en-US"/>
        </w:rPr>
      </w:pPr>
    </w:p>
    <w:p w14:paraId="1F464650" w14:textId="77777777" w:rsidR="00F74809" w:rsidRDefault="00F74809" w:rsidP="00B070FA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="Calibri"/>
          <w:b/>
          <w:i/>
          <w:iCs/>
          <w:lang w:eastAsia="en-US"/>
        </w:rPr>
      </w:pPr>
    </w:p>
    <w:p w14:paraId="06EC983B" w14:textId="77777777" w:rsidR="00F74809" w:rsidRDefault="00F74809" w:rsidP="00B070FA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="Calibri"/>
          <w:b/>
          <w:i/>
          <w:iCs/>
          <w:lang w:eastAsia="en-US"/>
        </w:rPr>
      </w:pPr>
    </w:p>
    <w:p w14:paraId="6B3DA7BC" w14:textId="02F8C8E4" w:rsidR="00B070FA" w:rsidRPr="00B070FA" w:rsidRDefault="00B070FA" w:rsidP="00B070FA">
      <w:pPr>
        <w:suppressAutoHyphens w:val="0"/>
        <w:autoSpaceDE w:val="0"/>
        <w:autoSpaceDN w:val="0"/>
        <w:adjustRightInd w:val="0"/>
        <w:spacing w:after="200" w:line="276" w:lineRule="auto"/>
        <w:rPr>
          <w:rFonts w:ascii="Aptos Display" w:eastAsia="Calibri" w:hAnsi="Aptos Display"/>
          <w:b/>
          <w:i/>
          <w:iCs/>
          <w:lang w:eastAsia="en-US"/>
        </w:rPr>
      </w:pPr>
      <w:r w:rsidRPr="00B070FA">
        <w:rPr>
          <w:rFonts w:ascii="Aptos Display" w:eastAsia="Calibri" w:hAnsi="Aptos Display"/>
          <w:b/>
          <w:i/>
          <w:iCs/>
          <w:color w:val="FF0000"/>
          <w:lang w:eastAsia="en-US"/>
        </w:rPr>
        <w:t>Informacja dla Wykonawcy:</w:t>
      </w:r>
      <w:r w:rsidRPr="00B070FA">
        <w:rPr>
          <w:rFonts w:ascii="Aptos Display" w:eastAsia="Calibri" w:hAnsi="Aptos Display"/>
          <w:b/>
          <w:lang w:eastAsia="en-US"/>
        </w:rPr>
        <w:tab/>
      </w:r>
      <w:r w:rsidRPr="00B070FA">
        <w:rPr>
          <w:rFonts w:ascii="Aptos Display" w:eastAsia="Calibri" w:hAnsi="Aptos Display"/>
          <w:b/>
          <w:lang w:eastAsia="en-US"/>
        </w:rPr>
        <w:tab/>
        <w:t xml:space="preserve">                           </w:t>
      </w:r>
      <w:r w:rsidRPr="00B070FA">
        <w:rPr>
          <w:rFonts w:ascii="Aptos Display" w:eastAsia="Calibri" w:hAnsi="Aptos Display"/>
          <w:b/>
          <w:lang w:eastAsia="en-US"/>
        </w:rPr>
        <w:tab/>
      </w:r>
      <w:r w:rsidRPr="00B070FA">
        <w:rPr>
          <w:rFonts w:ascii="Aptos Display" w:eastAsia="Calibri" w:hAnsi="Aptos Display"/>
          <w:b/>
          <w:lang w:eastAsia="en-US"/>
        </w:rPr>
        <w:tab/>
        <w:t xml:space="preserve"> </w:t>
      </w:r>
    </w:p>
    <w:p w14:paraId="3758D39B" w14:textId="6653E464" w:rsidR="00B070FA" w:rsidRPr="00B070FA" w:rsidRDefault="00B070FA" w:rsidP="00B070FA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ptos Display" w:eastAsia="Calibri" w:hAnsi="Aptos Display"/>
          <w:i/>
          <w:iCs/>
          <w:sz w:val="22"/>
          <w:szCs w:val="22"/>
          <w:lang w:eastAsia="en-US"/>
        </w:rPr>
      </w:pPr>
      <w:r w:rsidRPr="00B070FA">
        <w:rPr>
          <w:rFonts w:ascii="Aptos Display" w:eastAsia="Calibri" w:hAnsi="Aptos Display"/>
          <w:b/>
          <w:i/>
          <w:iCs/>
          <w:lang w:eastAsia="en-US"/>
        </w:rPr>
        <w:t>Formularz ofertowy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B070FA">
        <w:rPr>
          <w:rFonts w:ascii="Aptos Display" w:eastAsia="Calibri" w:hAnsi="Aptos Display"/>
          <w:b/>
          <w:i/>
          <w:iCs/>
          <w:lang w:eastAsia="en-US"/>
        </w:rPr>
        <w:t>ami</w:t>
      </w:r>
      <w:proofErr w:type="spellEnd"/>
      <w:r w:rsidRPr="00B070FA">
        <w:rPr>
          <w:rFonts w:ascii="Aptos Display" w:eastAsia="Calibri" w:hAnsi="Aptos Display"/>
          <w:b/>
          <w:i/>
          <w:iCs/>
          <w:lang w:eastAsia="en-US"/>
        </w:rPr>
        <w:t>) potwierdzającymi prawo do reprezentacji Wykonawcy przez osobę podpisującą ofertę oraz załącznikami stanowiącymi integralną część oferty.</w:t>
      </w:r>
    </w:p>
    <w:p w14:paraId="3DE80600" w14:textId="77777777" w:rsidR="006F75E4" w:rsidRDefault="006F75E4" w:rsidP="00835B44">
      <w:pPr>
        <w:autoSpaceDE w:val="0"/>
        <w:autoSpaceDN w:val="0"/>
        <w:adjustRightInd w:val="0"/>
        <w:ind w:left="296" w:hanging="296"/>
        <w:jc w:val="both"/>
        <w:rPr>
          <w:rFonts w:ascii="Aptos Display" w:hAnsi="Aptos Display" w:cstheme="minorHAnsi"/>
          <w:color w:val="0D0D0D"/>
          <w:sz w:val="22"/>
          <w:szCs w:val="22"/>
        </w:rPr>
      </w:pPr>
    </w:p>
    <w:p w14:paraId="3A748016" w14:textId="77777777" w:rsidR="006F75E4" w:rsidRDefault="006F75E4" w:rsidP="00835B44">
      <w:pPr>
        <w:autoSpaceDE w:val="0"/>
        <w:autoSpaceDN w:val="0"/>
        <w:adjustRightInd w:val="0"/>
        <w:ind w:left="296" w:hanging="296"/>
        <w:jc w:val="both"/>
        <w:rPr>
          <w:rFonts w:ascii="Aptos Display" w:hAnsi="Aptos Display" w:cstheme="minorHAnsi"/>
          <w:color w:val="0D0D0D"/>
          <w:sz w:val="22"/>
          <w:szCs w:val="22"/>
        </w:rPr>
      </w:pPr>
    </w:p>
    <w:p w14:paraId="3C5B7B3E" w14:textId="77777777" w:rsidR="006F75E4" w:rsidRDefault="006F75E4" w:rsidP="00835B44">
      <w:pPr>
        <w:autoSpaceDE w:val="0"/>
        <w:autoSpaceDN w:val="0"/>
        <w:adjustRightInd w:val="0"/>
        <w:ind w:left="296" w:hanging="296"/>
        <w:jc w:val="both"/>
        <w:rPr>
          <w:rFonts w:ascii="Aptos Display" w:hAnsi="Aptos Display" w:cstheme="minorHAnsi"/>
          <w:color w:val="0D0D0D"/>
          <w:sz w:val="22"/>
          <w:szCs w:val="22"/>
        </w:rPr>
      </w:pPr>
    </w:p>
    <w:p w14:paraId="42260E88" w14:textId="77777777" w:rsidR="00B070FA" w:rsidRPr="00B27C09" w:rsidRDefault="00B070FA" w:rsidP="00B070FA">
      <w:pPr>
        <w:autoSpaceDE w:val="0"/>
        <w:autoSpaceDN w:val="0"/>
        <w:adjustRightInd w:val="0"/>
        <w:jc w:val="both"/>
        <w:rPr>
          <w:rFonts w:ascii="Aptos Display" w:hAnsi="Aptos Display" w:cstheme="minorHAnsi"/>
          <w:color w:val="0D0D0D"/>
          <w:sz w:val="22"/>
          <w:szCs w:val="22"/>
        </w:rPr>
      </w:pPr>
    </w:p>
    <w:p w14:paraId="3D41D17B" w14:textId="49C370C8" w:rsidR="00835B44" w:rsidRPr="00B27C09" w:rsidRDefault="00835B44" w:rsidP="00835B44">
      <w:pPr>
        <w:autoSpaceDE w:val="0"/>
        <w:autoSpaceDN w:val="0"/>
        <w:adjustRightInd w:val="0"/>
        <w:ind w:left="296" w:hanging="296"/>
        <w:jc w:val="both"/>
        <w:rPr>
          <w:rFonts w:ascii="Aptos Display" w:hAnsi="Aptos Display" w:cstheme="minorHAnsi"/>
          <w:color w:val="0D0D0D"/>
          <w:sz w:val="18"/>
          <w:szCs w:val="18"/>
        </w:rPr>
      </w:pPr>
      <w:r w:rsidRPr="00B27C09">
        <w:rPr>
          <w:rFonts w:ascii="Aptos Display" w:hAnsi="Aptos Display" w:cstheme="minorHAnsi"/>
          <w:color w:val="0D0D0D"/>
          <w:sz w:val="18"/>
          <w:szCs w:val="18"/>
        </w:rPr>
        <w:t xml:space="preserve">*Definicje: </w:t>
      </w:r>
    </w:p>
    <w:p w14:paraId="210E4316" w14:textId="77777777" w:rsidR="00835B44" w:rsidRPr="00B27C09" w:rsidRDefault="00835B44" w:rsidP="00835B44">
      <w:pPr>
        <w:autoSpaceDE w:val="0"/>
        <w:autoSpaceDN w:val="0"/>
        <w:adjustRightInd w:val="0"/>
        <w:jc w:val="both"/>
        <w:rPr>
          <w:rFonts w:ascii="Aptos Display" w:hAnsi="Aptos Display" w:cstheme="minorHAnsi"/>
          <w:color w:val="0D0D0D"/>
          <w:sz w:val="18"/>
          <w:szCs w:val="18"/>
        </w:rPr>
      </w:pPr>
      <w:r w:rsidRPr="00B27C09">
        <w:rPr>
          <w:rFonts w:ascii="Aptos Display" w:hAnsi="Aptos Display" w:cstheme="minorHAnsi"/>
          <w:b/>
          <w:color w:val="0D0D0D"/>
          <w:sz w:val="18"/>
          <w:szCs w:val="18"/>
        </w:rPr>
        <w:t>Mikroprzedsiębiorstwo -</w:t>
      </w:r>
      <w:r w:rsidRPr="00B27C09">
        <w:rPr>
          <w:rFonts w:ascii="Aptos Display" w:hAnsi="Aptos Display" w:cstheme="minorHAnsi"/>
          <w:color w:val="0D0D0D"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3B306FF2" w14:textId="77777777" w:rsidR="00835B44" w:rsidRPr="00B27C09" w:rsidRDefault="00835B44" w:rsidP="00835B44">
      <w:pPr>
        <w:autoSpaceDE w:val="0"/>
        <w:autoSpaceDN w:val="0"/>
        <w:adjustRightInd w:val="0"/>
        <w:jc w:val="both"/>
        <w:rPr>
          <w:rFonts w:ascii="Aptos Display" w:hAnsi="Aptos Display" w:cstheme="minorHAnsi"/>
          <w:color w:val="0D0D0D"/>
          <w:sz w:val="18"/>
          <w:szCs w:val="18"/>
        </w:rPr>
      </w:pPr>
    </w:p>
    <w:p w14:paraId="4C435F4B" w14:textId="77777777" w:rsidR="00835B44" w:rsidRPr="00B27C09" w:rsidRDefault="00835B44" w:rsidP="00835B44">
      <w:pPr>
        <w:autoSpaceDE w:val="0"/>
        <w:autoSpaceDN w:val="0"/>
        <w:adjustRightInd w:val="0"/>
        <w:jc w:val="both"/>
        <w:rPr>
          <w:rFonts w:ascii="Aptos Display" w:hAnsi="Aptos Display" w:cstheme="minorHAnsi"/>
          <w:color w:val="0D0D0D"/>
          <w:sz w:val="18"/>
          <w:szCs w:val="18"/>
        </w:rPr>
      </w:pPr>
      <w:r w:rsidRPr="00B27C09">
        <w:rPr>
          <w:rFonts w:ascii="Aptos Display" w:hAnsi="Aptos Display" w:cstheme="minorHAnsi"/>
          <w:b/>
          <w:color w:val="0D0D0D"/>
          <w:sz w:val="18"/>
          <w:szCs w:val="18"/>
        </w:rPr>
        <w:t>Małe przedsiębiorstwo -</w:t>
      </w:r>
      <w:r w:rsidRPr="00B27C09">
        <w:rPr>
          <w:rFonts w:ascii="Aptos Display" w:hAnsi="Aptos Display" w:cstheme="minorHAnsi"/>
          <w:color w:val="0D0D0D"/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4FABABEB" w14:textId="77777777" w:rsidR="00835B44" w:rsidRPr="00B27C09" w:rsidRDefault="00835B44" w:rsidP="00835B44">
      <w:pPr>
        <w:autoSpaceDE w:val="0"/>
        <w:autoSpaceDN w:val="0"/>
        <w:adjustRightInd w:val="0"/>
        <w:jc w:val="both"/>
        <w:rPr>
          <w:rFonts w:ascii="Aptos Display" w:hAnsi="Aptos Display" w:cstheme="minorHAnsi"/>
          <w:color w:val="0D0D0D"/>
          <w:sz w:val="18"/>
          <w:szCs w:val="18"/>
        </w:rPr>
      </w:pPr>
    </w:p>
    <w:p w14:paraId="7E33381F" w14:textId="154ED81A" w:rsidR="00E02FF0" w:rsidRPr="00B27C09" w:rsidRDefault="00835B44" w:rsidP="00D43A84">
      <w:pPr>
        <w:autoSpaceDE w:val="0"/>
        <w:autoSpaceDN w:val="0"/>
        <w:adjustRightInd w:val="0"/>
        <w:jc w:val="both"/>
        <w:rPr>
          <w:rFonts w:ascii="Aptos Display" w:hAnsi="Aptos Display" w:cstheme="minorHAnsi"/>
          <w:sz w:val="18"/>
          <w:szCs w:val="18"/>
        </w:rPr>
      </w:pPr>
      <w:r w:rsidRPr="00B27C09">
        <w:rPr>
          <w:rFonts w:ascii="Aptos Display" w:hAnsi="Aptos Display" w:cstheme="minorHAnsi"/>
          <w:b/>
          <w:color w:val="0D0D0D"/>
          <w:sz w:val="18"/>
          <w:szCs w:val="18"/>
        </w:rPr>
        <w:t>Średnie przedsiębiorstwa -</w:t>
      </w:r>
      <w:r w:rsidRPr="00B27C09">
        <w:rPr>
          <w:rFonts w:ascii="Aptos Display" w:hAnsi="Aptos Display" w:cstheme="minorHAnsi"/>
          <w:color w:val="0D0D0D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E02FF0" w:rsidRPr="00B27C09" w:rsidSect="00BB14C9">
      <w:headerReference w:type="default" r:id="rId8"/>
      <w:footerReference w:type="default" r:id="rId9"/>
      <w:pgSz w:w="12240" w:h="15840"/>
      <w:pgMar w:top="426" w:right="1080" w:bottom="851" w:left="108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A8B35" w14:textId="77777777" w:rsidR="004A68D7" w:rsidRDefault="004A68D7">
      <w:r>
        <w:separator/>
      </w:r>
    </w:p>
  </w:endnote>
  <w:endnote w:type="continuationSeparator" w:id="0">
    <w:p w14:paraId="4A91DC6D" w14:textId="77777777" w:rsidR="004A68D7" w:rsidRDefault="004A6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4700" w14:textId="77777777" w:rsidR="00D86740" w:rsidRDefault="00D8674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DDF7A48" w14:textId="77777777" w:rsidR="00D86740" w:rsidRDefault="00D86740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B9C0E" w14:textId="77777777" w:rsidR="004A68D7" w:rsidRDefault="004A68D7">
      <w:r>
        <w:separator/>
      </w:r>
    </w:p>
  </w:footnote>
  <w:footnote w:type="continuationSeparator" w:id="0">
    <w:p w14:paraId="52FBB37E" w14:textId="77777777" w:rsidR="004A68D7" w:rsidRDefault="004A68D7">
      <w:r>
        <w:continuationSeparator/>
      </w:r>
    </w:p>
  </w:footnote>
  <w:footnote w:id="1">
    <w:p w14:paraId="6C87285C" w14:textId="77777777" w:rsidR="00F74809" w:rsidRPr="00B6635F" w:rsidRDefault="00F74809" w:rsidP="00F74809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  <w:lang w:val="pl-PL"/>
        </w:rPr>
        <w:t xml:space="preserve">6 </w:t>
      </w:r>
      <w:r w:rsidRPr="00B6635F">
        <w:rPr>
          <w:rFonts w:cs="Arial"/>
          <w:sz w:val="16"/>
          <w:szCs w:val="16"/>
          <w:lang w:val="pl-PL"/>
        </w:rPr>
        <w:t>- 9</w:t>
      </w:r>
      <w:r w:rsidRPr="00B6635F">
        <w:rPr>
          <w:rFonts w:cs="Arial"/>
          <w:sz w:val="16"/>
          <w:szCs w:val="16"/>
        </w:rPr>
        <w:t xml:space="preserve">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  <w:lang w:val="pl-PL"/>
        </w:rPr>
        <w:br/>
      </w:r>
      <w:r w:rsidRPr="00B6635F">
        <w:rPr>
          <w:i/>
          <w:sz w:val="16"/>
          <w:szCs w:val="16"/>
        </w:rPr>
        <w:t>23 grudnia 2020 r. w sprawie podmiotowych środków dowodowych oraz innych dokumentów lub oświadczeń, jakich może żądać zamawiający od wykonawcy</w:t>
      </w:r>
      <w:r>
        <w:rPr>
          <w:i/>
          <w:sz w:val="16"/>
          <w:szCs w:val="16"/>
          <w:lang w:val="pl-PL"/>
        </w:rPr>
        <w:t xml:space="preserve"> </w:t>
      </w:r>
      <w:r>
        <w:rPr>
          <w:bCs/>
          <w:sz w:val="16"/>
          <w:szCs w:val="16"/>
        </w:rPr>
        <w:t>(</w:t>
      </w:r>
      <w:r w:rsidRPr="00B6635F">
        <w:rPr>
          <w:bCs/>
          <w:sz w:val="16"/>
          <w:szCs w:val="16"/>
        </w:rPr>
        <w:t xml:space="preserve">Dz. U. </w:t>
      </w:r>
      <w:r w:rsidRPr="00752033">
        <w:rPr>
          <w:bCs/>
          <w:sz w:val="16"/>
          <w:szCs w:val="16"/>
        </w:rPr>
        <w:t xml:space="preserve">poz. </w:t>
      </w:r>
      <w:r w:rsidRPr="00752033">
        <w:rPr>
          <w:bCs/>
          <w:sz w:val="16"/>
          <w:szCs w:val="16"/>
          <w:lang w:val="pl-PL"/>
        </w:rPr>
        <w:t>2415</w:t>
      </w:r>
      <w:r>
        <w:rPr>
          <w:bCs/>
          <w:sz w:val="16"/>
          <w:szCs w:val="16"/>
          <w:lang w:val="pl-PL"/>
        </w:rPr>
        <w:t xml:space="preserve"> ze zm.</w:t>
      </w:r>
      <w:r w:rsidRPr="00752033">
        <w:rPr>
          <w:bCs/>
          <w:sz w:val="16"/>
          <w:szCs w:val="16"/>
        </w:rPr>
        <w:t>)</w:t>
      </w:r>
      <w:r w:rsidRPr="00752033">
        <w:rPr>
          <w:bCs/>
          <w:sz w:val="16"/>
          <w:szCs w:val="16"/>
          <w:lang w:val="pl-PL"/>
        </w:rPr>
        <w:t xml:space="preserve">, </w:t>
      </w:r>
      <w:r w:rsidRPr="00752033">
        <w:rPr>
          <w:rFonts w:cs="Arial"/>
          <w:sz w:val="16"/>
          <w:szCs w:val="16"/>
        </w:rPr>
        <w:t xml:space="preserve">które znajdują się w posiadaniu Zamawiającego, w szczególności oświadczenia lub dokumenty przechowywane przez Zamawiającego zgodnie z art. </w:t>
      </w:r>
      <w:r w:rsidRPr="00752033">
        <w:rPr>
          <w:rFonts w:cs="Arial"/>
          <w:sz w:val="16"/>
          <w:szCs w:val="16"/>
          <w:lang w:val="pl-PL"/>
        </w:rPr>
        <w:t>78</w:t>
      </w:r>
      <w:r w:rsidRPr="00752033">
        <w:rPr>
          <w:rFonts w:cs="Arial"/>
          <w:sz w:val="16"/>
          <w:szCs w:val="16"/>
        </w:rPr>
        <w:t xml:space="preserve"> ust. 1 </w:t>
      </w:r>
      <w:r w:rsidRPr="00752033">
        <w:rPr>
          <w:rFonts w:cs="Arial"/>
          <w:sz w:val="16"/>
          <w:szCs w:val="16"/>
          <w:lang w:val="pl-PL"/>
        </w:rPr>
        <w:t xml:space="preserve">ustawy </w:t>
      </w:r>
      <w:proofErr w:type="spellStart"/>
      <w:r w:rsidRPr="00752033">
        <w:rPr>
          <w:rFonts w:cs="Arial"/>
          <w:sz w:val="16"/>
          <w:szCs w:val="16"/>
        </w:rPr>
        <w:t>Pzp</w:t>
      </w:r>
      <w:proofErr w:type="spellEnd"/>
      <w:r w:rsidRPr="00752033">
        <w:rPr>
          <w:rFonts w:cs="Arial"/>
          <w:sz w:val="16"/>
          <w:szCs w:val="16"/>
        </w:rPr>
        <w:t>, w celu potwierdzenia okoliczności, o których mowa</w:t>
      </w:r>
      <w:r w:rsidRPr="00752033">
        <w:rPr>
          <w:rFonts w:cs="Arial"/>
          <w:sz w:val="16"/>
          <w:szCs w:val="16"/>
          <w:lang w:val="pl-PL"/>
        </w:rPr>
        <w:t xml:space="preserve"> </w:t>
      </w:r>
      <w:r w:rsidRPr="00752033">
        <w:rPr>
          <w:rFonts w:cs="Arial"/>
          <w:sz w:val="16"/>
          <w:szCs w:val="16"/>
        </w:rPr>
        <w:t xml:space="preserve">w art. </w:t>
      </w:r>
      <w:r w:rsidRPr="00752033">
        <w:rPr>
          <w:rFonts w:cs="Arial"/>
          <w:sz w:val="16"/>
          <w:szCs w:val="16"/>
          <w:lang w:val="pl-PL"/>
        </w:rPr>
        <w:t>273</w:t>
      </w:r>
      <w:r w:rsidRPr="00752033">
        <w:rPr>
          <w:rFonts w:cs="Arial"/>
          <w:sz w:val="16"/>
          <w:szCs w:val="16"/>
        </w:rPr>
        <w:t xml:space="preserve"> ust. 1</w:t>
      </w:r>
      <w:r w:rsidRPr="00752033">
        <w:rPr>
          <w:rFonts w:cs="Arial"/>
          <w:sz w:val="16"/>
          <w:szCs w:val="16"/>
          <w:lang w:val="pl-PL"/>
        </w:rPr>
        <w:t xml:space="preserve"> ustawy </w:t>
      </w:r>
      <w:proofErr w:type="spellStart"/>
      <w:r w:rsidRPr="00752033">
        <w:rPr>
          <w:rFonts w:cs="Arial"/>
          <w:sz w:val="16"/>
          <w:szCs w:val="16"/>
        </w:rPr>
        <w:t>Pzp</w:t>
      </w:r>
      <w:proofErr w:type="spellEnd"/>
      <w:r w:rsidRPr="00752033"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75B0B" w14:textId="757DFC84" w:rsidR="00D86740" w:rsidRPr="00D17B17" w:rsidRDefault="00D86740" w:rsidP="00D17B17">
    <w:pPr>
      <w:spacing w:after="16" w:line="276" w:lineRule="auto"/>
      <w:ind w:left="199"/>
      <w:rPr>
        <w:rFonts w:asciiTheme="minorHAnsi" w:eastAsia="Arial" w:hAnsiTheme="minorHAnsi" w:cstheme="minorHAnsi"/>
        <w:b/>
        <w:bCs/>
        <w:color w:val="000000"/>
        <w:sz w:val="28"/>
        <w:szCs w:val="2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22"/>
        </w:tabs>
        <w:ind w:left="1222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302"/>
        </w:tabs>
        <w:ind w:left="2302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662"/>
        </w:tabs>
        <w:ind w:left="2662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382"/>
        </w:tabs>
        <w:ind w:left="3382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6337A73"/>
    <w:multiLevelType w:val="hybridMultilevel"/>
    <w:tmpl w:val="2C2046E0"/>
    <w:lvl w:ilvl="0" w:tplc="7C44A2D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D244DB"/>
    <w:multiLevelType w:val="hybridMultilevel"/>
    <w:tmpl w:val="F364D2C2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2" w15:restartNumberingAfterBreak="0">
    <w:nsid w:val="0AF80D7C"/>
    <w:multiLevelType w:val="hybridMultilevel"/>
    <w:tmpl w:val="B142A61C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3" w15:restartNumberingAfterBreak="0">
    <w:nsid w:val="0B7A763F"/>
    <w:multiLevelType w:val="hybridMultilevel"/>
    <w:tmpl w:val="46AC9DB2"/>
    <w:lvl w:ilvl="0" w:tplc="2A2C497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ED023B"/>
    <w:multiLevelType w:val="hybridMultilevel"/>
    <w:tmpl w:val="FE8E4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B87A8D"/>
    <w:multiLevelType w:val="hybridMultilevel"/>
    <w:tmpl w:val="B142A61C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6" w15:restartNumberingAfterBreak="0">
    <w:nsid w:val="125A3354"/>
    <w:multiLevelType w:val="hybridMultilevel"/>
    <w:tmpl w:val="3948D050"/>
    <w:lvl w:ilvl="0" w:tplc="0B82DF6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91444"/>
    <w:multiLevelType w:val="hybridMultilevel"/>
    <w:tmpl w:val="C7408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8C13B0"/>
    <w:multiLevelType w:val="hybridMultilevel"/>
    <w:tmpl w:val="3ACAE012"/>
    <w:lvl w:ilvl="0" w:tplc="AF2EFF18">
      <w:start w:val="13"/>
      <w:numFmt w:val="decimal"/>
      <w:lvlText w:val="%1)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45D40"/>
    <w:multiLevelType w:val="hybridMultilevel"/>
    <w:tmpl w:val="D5A4852A"/>
    <w:lvl w:ilvl="0" w:tplc="2B62BEDA">
      <w:start w:val="12"/>
      <w:numFmt w:val="decimal"/>
      <w:lvlText w:val="%1)"/>
      <w:lvlJc w:val="left"/>
      <w:pPr>
        <w:ind w:left="36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F74DCF"/>
    <w:multiLevelType w:val="hybridMultilevel"/>
    <w:tmpl w:val="E2BAB7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45A05A4">
      <w:start w:val="1"/>
      <w:numFmt w:val="decimal"/>
      <w:lvlText w:val="%2)"/>
      <w:lvlJc w:val="left"/>
      <w:pPr>
        <w:tabs>
          <w:tab w:val="num" w:pos="813"/>
        </w:tabs>
        <w:ind w:left="813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533"/>
        </w:tabs>
        <w:ind w:left="153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253"/>
        </w:tabs>
        <w:ind w:left="2253" w:hanging="360"/>
      </w:pPr>
    </w:lvl>
    <w:lvl w:ilvl="4" w:tplc="04150011">
      <w:start w:val="1"/>
      <w:numFmt w:val="decimal"/>
      <w:lvlText w:val="%5)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93"/>
        </w:tabs>
        <w:ind w:left="369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13"/>
        </w:tabs>
        <w:ind w:left="441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33"/>
        </w:tabs>
        <w:ind w:left="513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53"/>
        </w:tabs>
        <w:ind w:left="5853" w:hanging="180"/>
      </w:pPr>
    </w:lvl>
  </w:abstractNum>
  <w:abstractNum w:abstractNumId="21" w15:restartNumberingAfterBreak="0">
    <w:nsid w:val="266A5932"/>
    <w:multiLevelType w:val="multilevel"/>
    <w:tmpl w:val="31E47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686874"/>
    <w:multiLevelType w:val="hybridMultilevel"/>
    <w:tmpl w:val="C7408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21535"/>
    <w:multiLevelType w:val="hybridMultilevel"/>
    <w:tmpl w:val="DE3E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5F6C3A"/>
    <w:multiLevelType w:val="hybridMultilevel"/>
    <w:tmpl w:val="C7408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53CED"/>
    <w:multiLevelType w:val="hybridMultilevel"/>
    <w:tmpl w:val="CC3CC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D7C21"/>
    <w:multiLevelType w:val="hybridMultilevel"/>
    <w:tmpl w:val="D2081D70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7" w15:restartNumberingAfterBreak="0">
    <w:nsid w:val="419D6DDD"/>
    <w:multiLevelType w:val="hybridMultilevel"/>
    <w:tmpl w:val="B142A61C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8" w15:restartNumberingAfterBreak="0">
    <w:nsid w:val="42521624"/>
    <w:multiLevelType w:val="hybridMultilevel"/>
    <w:tmpl w:val="A552BB70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9" w15:restartNumberingAfterBreak="0">
    <w:nsid w:val="49904E6F"/>
    <w:multiLevelType w:val="hybridMultilevel"/>
    <w:tmpl w:val="6D469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BE37F0"/>
    <w:multiLevelType w:val="hybridMultilevel"/>
    <w:tmpl w:val="EA462404"/>
    <w:lvl w:ilvl="0" w:tplc="6A908CE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695171"/>
    <w:multiLevelType w:val="hybridMultilevel"/>
    <w:tmpl w:val="4B883734"/>
    <w:lvl w:ilvl="0" w:tplc="FFFFFFFF">
      <w:start w:val="1"/>
      <w:numFmt w:val="decimal"/>
      <w:lvlText w:val="%1."/>
      <w:lvlJc w:val="left"/>
      <w:pPr>
        <w:ind w:left="1319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39" w:hanging="360"/>
      </w:pPr>
    </w:lvl>
    <w:lvl w:ilvl="2" w:tplc="F2AAF702">
      <w:start w:val="1"/>
      <w:numFmt w:val="decimal"/>
      <w:lvlText w:val="%3."/>
      <w:lvlJc w:val="left"/>
      <w:pPr>
        <w:ind w:left="2759" w:hanging="1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3479" w:hanging="360"/>
      </w:pPr>
    </w:lvl>
    <w:lvl w:ilvl="4" w:tplc="FFFFFFFF" w:tentative="1">
      <w:start w:val="1"/>
      <w:numFmt w:val="lowerLetter"/>
      <w:lvlText w:val="%5."/>
      <w:lvlJc w:val="left"/>
      <w:pPr>
        <w:ind w:left="4199" w:hanging="360"/>
      </w:pPr>
    </w:lvl>
    <w:lvl w:ilvl="5" w:tplc="FFFFFFFF" w:tentative="1">
      <w:start w:val="1"/>
      <w:numFmt w:val="lowerRoman"/>
      <w:lvlText w:val="%6."/>
      <w:lvlJc w:val="right"/>
      <w:pPr>
        <w:ind w:left="4919" w:hanging="180"/>
      </w:pPr>
    </w:lvl>
    <w:lvl w:ilvl="6" w:tplc="FFFFFFFF" w:tentative="1">
      <w:start w:val="1"/>
      <w:numFmt w:val="decimal"/>
      <w:lvlText w:val="%7."/>
      <w:lvlJc w:val="left"/>
      <w:pPr>
        <w:ind w:left="5639" w:hanging="360"/>
      </w:pPr>
    </w:lvl>
    <w:lvl w:ilvl="7" w:tplc="FFFFFFFF" w:tentative="1">
      <w:start w:val="1"/>
      <w:numFmt w:val="lowerLetter"/>
      <w:lvlText w:val="%8."/>
      <w:lvlJc w:val="left"/>
      <w:pPr>
        <w:ind w:left="6359" w:hanging="360"/>
      </w:pPr>
    </w:lvl>
    <w:lvl w:ilvl="8" w:tplc="FFFFFFFF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32" w15:restartNumberingAfterBreak="0">
    <w:nsid w:val="4AF601C2"/>
    <w:multiLevelType w:val="hybridMultilevel"/>
    <w:tmpl w:val="E05E1738"/>
    <w:lvl w:ilvl="0" w:tplc="3410D656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F746DB"/>
    <w:multiLevelType w:val="hybridMultilevel"/>
    <w:tmpl w:val="488C8F28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34" w15:restartNumberingAfterBreak="0">
    <w:nsid w:val="4F500005"/>
    <w:multiLevelType w:val="hybridMultilevel"/>
    <w:tmpl w:val="F57AF964"/>
    <w:lvl w:ilvl="0" w:tplc="FE7C8760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6845A63"/>
    <w:multiLevelType w:val="hybridMultilevel"/>
    <w:tmpl w:val="0E8EA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ED104B"/>
    <w:multiLevelType w:val="multilevel"/>
    <w:tmpl w:val="62DE76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5F093879"/>
    <w:multiLevelType w:val="hybridMultilevel"/>
    <w:tmpl w:val="C7408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6BB0"/>
    <w:multiLevelType w:val="hybridMultilevel"/>
    <w:tmpl w:val="35241046"/>
    <w:lvl w:ilvl="0" w:tplc="AE125F64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5C708C"/>
    <w:multiLevelType w:val="hybridMultilevel"/>
    <w:tmpl w:val="FE8E4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14FED"/>
    <w:multiLevelType w:val="hybridMultilevel"/>
    <w:tmpl w:val="216EF97A"/>
    <w:lvl w:ilvl="0" w:tplc="6CDE189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F393B2B"/>
    <w:multiLevelType w:val="hybridMultilevel"/>
    <w:tmpl w:val="FE8E4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E0712E"/>
    <w:multiLevelType w:val="hybridMultilevel"/>
    <w:tmpl w:val="FE8E4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2152DF"/>
    <w:multiLevelType w:val="hybridMultilevel"/>
    <w:tmpl w:val="1F623238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44" w15:restartNumberingAfterBreak="0">
    <w:nsid w:val="79661A42"/>
    <w:multiLevelType w:val="hybridMultilevel"/>
    <w:tmpl w:val="3E7C7786"/>
    <w:lvl w:ilvl="0" w:tplc="53F2EF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61D8B"/>
    <w:multiLevelType w:val="hybridMultilevel"/>
    <w:tmpl w:val="A552BB70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46" w15:restartNumberingAfterBreak="0">
    <w:nsid w:val="7DA90B5B"/>
    <w:multiLevelType w:val="hybridMultilevel"/>
    <w:tmpl w:val="E05E1738"/>
    <w:lvl w:ilvl="0" w:tplc="3410D656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219075">
    <w:abstractNumId w:val="0"/>
  </w:num>
  <w:num w:numId="2" w16cid:durableId="2012759822">
    <w:abstractNumId w:val="1"/>
  </w:num>
  <w:num w:numId="3" w16cid:durableId="480658040">
    <w:abstractNumId w:val="2"/>
  </w:num>
  <w:num w:numId="4" w16cid:durableId="1126587283">
    <w:abstractNumId w:val="44"/>
  </w:num>
  <w:num w:numId="5" w16cid:durableId="1348874608">
    <w:abstractNumId w:val="13"/>
  </w:num>
  <w:num w:numId="6" w16cid:durableId="1537503150">
    <w:abstractNumId w:val="3"/>
  </w:num>
  <w:num w:numId="7" w16cid:durableId="993950855">
    <w:abstractNumId w:val="4"/>
  </w:num>
  <w:num w:numId="8" w16cid:durableId="18431768">
    <w:abstractNumId w:val="5"/>
  </w:num>
  <w:num w:numId="9" w16cid:durableId="1034960289">
    <w:abstractNumId w:val="7"/>
  </w:num>
  <w:num w:numId="10" w16cid:durableId="607549222">
    <w:abstractNumId w:val="8"/>
  </w:num>
  <w:num w:numId="11" w16cid:durableId="1686634651">
    <w:abstractNumId w:val="9"/>
  </w:num>
  <w:num w:numId="12" w16cid:durableId="578561322">
    <w:abstractNumId w:val="6"/>
  </w:num>
  <w:num w:numId="13" w16cid:durableId="154690823">
    <w:abstractNumId w:val="19"/>
  </w:num>
  <w:num w:numId="14" w16cid:durableId="936984451">
    <w:abstractNumId w:val="10"/>
  </w:num>
  <w:num w:numId="15" w16cid:durableId="757824844">
    <w:abstractNumId w:val="30"/>
  </w:num>
  <w:num w:numId="16" w16cid:durableId="418719397">
    <w:abstractNumId w:val="20"/>
  </w:num>
  <w:num w:numId="17" w16cid:durableId="1551575084">
    <w:abstractNumId w:val="24"/>
  </w:num>
  <w:num w:numId="18" w16cid:durableId="690381957">
    <w:abstractNumId w:val="35"/>
  </w:num>
  <w:num w:numId="19" w16cid:durableId="1619528564">
    <w:abstractNumId w:val="17"/>
  </w:num>
  <w:num w:numId="20" w16cid:durableId="782454965">
    <w:abstractNumId w:val="46"/>
  </w:num>
  <w:num w:numId="21" w16cid:durableId="774403417">
    <w:abstractNumId w:val="22"/>
  </w:num>
  <w:num w:numId="22" w16cid:durableId="1347362752">
    <w:abstractNumId w:val="32"/>
  </w:num>
  <w:num w:numId="23" w16cid:durableId="408579337">
    <w:abstractNumId w:val="37"/>
  </w:num>
  <w:num w:numId="24" w16cid:durableId="337389638">
    <w:abstractNumId w:val="29"/>
  </w:num>
  <w:num w:numId="25" w16cid:durableId="553352926">
    <w:abstractNumId w:val="12"/>
  </w:num>
  <w:num w:numId="26" w16cid:durableId="802116551">
    <w:abstractNumId w:val="43"/>
  </w:num>
  <w:num w:numId="27" w16cid:durableId="853108775">
    <w:abstractNumId w:val="28"/>
  </w:num>
  <w:num w:numId="28" w16cid:durableId="1791893385">
    <w:abstractNumId w:val="26"/>
  </w:num>
  <w:num w:numId="29" w16cid:durableId="14161429">
    <w:abstractNumId w:val="45"/>
  </w:num>
  <w:num w:numId="30" w16cid:durableId="67190342">
    <w:abstractNumId w:val="33"/>
  </w:num>
  <w:num w:numId="31" w16cid:durableId="1336886642">
    <w:abstractNumId w:val="11"/>
  </w:num>
  <w:num w:numId="32" w16cid:durableId="204832436">
    <w:abstractNumId w:val="15"/>
  </w:num>
  <w:num w:numId="33" w16cid:durableId="1639606605">
    <w:abstractNumId w:val="27"/>
  </w:num>
  <w:num w:numId="34" w16cid:durableId="416441624">
    <w:abstractNumId w:val="31"/>
  </w:num>
  <w:num w:numId="35" w16cid:durableId="722871775">
    <w:abstractNumId w:val="14"/>
  </w:num>
  <w:num w:numId="36" w16cid:durableId="386731481">
    <w:abstractNumId w:val="25"/>
  </w:num>
  <w:num w:numId="37" w16cid:durableId="412093228">
    <w:abstractNumId w:val="42"/>
  </w:num>
  <w:num w:numId="38" w16cid:durableId="709497019">
    <w:abstractNumId w:val="39"/>
  </w:num>
  <w:num w:numId="39" w16cid:durableId="1045982013">
    <w:abstractNumId w:val="41"/>
  </w:num>
  <w:num w:numId="40" w16cid:durableId="1787188912">
    <w:abstractNumId w:val="38"/>
  </w:num>
  <w:num w:numId="41" w16cid:durableId="1984659317">
    <w:abstractNumId w:val="21"/>
  </w:num>
  <w:num w:numId="42" w16cid:durableId="2001999114">
    <w:abstractNumId w:val="36"/>
  </w:num>
  <w:num w:numId="43" w16cid:durableId="1292126505">
    <w:abstractNumId w:val="40"/>
  </w:num>
  <w:num w:numId="44" w16cid:durableId="1714233947">
    <w:abstractNumId w:val="34"/>
  </w:num>
  <w:num w:numId="45" w16cid:durableId="972445450">
    <w:abstractNumId w:val="23"/>
  </w:num>
  <w:num w:numId="46" w16cid:durableId="1980764823">
    <w:abstractNumId w:val="16"/>
  </w:num>
  <w:num w:numId="47" w16cid:durableId="154582508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D8"/>
    <w:rsid w:val="000029C9"/>
    <w:rsid w:val="000034C8"/>
    <w:rsid w:val="00006CCA"/>
    <w:rsid w:val="00010E8E"/>
    <w:rsid w:val="000134AE"/>
    <w:rsid w:val="00014F91"/>
    <w:rsid w:val="00016049"/>
    <w:rsid w:val="000167EC"/>
    <w:rsid w:val="000338FD"/>
    <w:rsid w:val="0004186D"/>
    <w:rsid w:val="000432CA"/>
    <w:rsid w:val="00062069"/>
    <w:rsid w:val="0007079D"/>
    <w:rsid w:val="0007615A"/>
    <w:rsid w:val="00076DDD"/>
    <w:rsid w:val="00082D71"/>
    <w:rsid w:val="00087371"/>
    <w:rsid w:val="00097CEC"/>
    <w:rsid w:val="000A4174"/>
    <w:rsid w:val="000A44D7"/>
    <w:rsid w:val="000A5FF1"/>
    <w:rsid w:val="000B6DEB"/>
    <w:rsid w:val="000C4CCC"/>
    <w:rsid w:val="000D56F8"/>
    <w:rsid w:val="000D5EE3"/>
    <w:rsid w:val="000E1388"/>
    <w:rsid w:val="000F07E5"/>
    <w:rsid w:val="000F1996"/>
    <w:rsid w:val="0010048E"/>
    <w:rsid w:val="00101995"/>
    <w:rsid w:val="00103CA5"/>
    <w:rsid w:val="001129C1"/>
    <w:rsid w:val="00113BD8"/>
    <w:rsid w:val="001246B6"/>
    <w:rsid w:val="00130BB8"/>
    <w:rsid w:val="00133492"/>
    <w:rsid w:val="00142608"/>
    <w:rsid w:val="00153D41"/>
    <w:rsid w:val="00154965"/>
    <w:rsid w:val="00156C43"/>
    <w:rsid w:val="00157886"/>
    <w:rsid w:val="0017022C"/>
    <w:rsid w:val="00176682"/>
    <w:rsid w:val="00177257"/>
    <w:rsid w:val="001851A2"/>
    <w:rsid w:val="00192732"/>
    <w:rsid w:val="00192784"/>
    <w:rsid w:val="001955E5"/>
    <w:rsid w:val="001A335D"/>
    <w:rsid w:val="001A44E2"/>
    <w:rsid w:val="001A4C24"/>
    <w:rsid w:val="001A75AA"/>
    <w:rsid w:val="001B08EF"/>
    <w:rsid w:val="001B0996"/>
    <w:rsid w:val="001B19DC"/>
    <w:rsid w:val="001B49F8"/>
    <w:rsid w:val="001B66CB"/>
    <w:rsid w:val="001B7807"/>
    <w:rsid w:val="001C148F"/>
    <w:rsid w:val="001C4A82"/>
    <w:rsid w:val="001D1517"/>
    <w:rsid w:val="001D33B8"/>
    <w:rsid w:val="001D44C4"/>
    <w:rsid w:val="001D4B71"/>
    <w:rsid w:val="001D6ED4"/>
    <w:rsid w:val="001E069C"/>
    <w:rsid w:val="001F4AA2"/>
    <w:rsid w:val="001F522C"/>
    <w:rsid w:val="00205776"/>
    <w:rsid w:val="002103B9"/>
    <w:rsid w:val="002214BE"/>
    <w:rsid w:val="0022491A"/>
    <w:rsid w:val="00230786"/>
    <w:rsid w:val="00252879"/>
    <w:rsid w:val="0025386D"/>
    <w:rsid w:val="002549FB"/>
    <w:rsid w:val="00255118"/>
    <w:rsid w:val="00262696"/>
    <w:rsid w:val="00270223"/>
    <w:rsid w:val="00271312"/>
    <w:rsid w:val="0028269F"/>
    <w:rsid w:val="00284BB7"/>
    <w:rsid w:val="00286326"/>
    <w:rsid w:val="00290AE0"/>
    <w:rsid w:val="00292963"/>
    <w:rsid w:val="002B2A67"/>
    <w:rsid w:val="002B3175"/>
    <w:rsid w:val="002B5CD2"/>
    <w:rsid w:val="002C5460"/>
    <w:rsid w:val="002C5D83"/>
    <w:rsid w:val="002C7646"/>
    <w:rsid w:val="002D17D3"/>
    <w:rsid w:val="002D1976"/>
    <w:rsid w:val="002E298B"/>
    <w:rsid w:val="002E3D91"/>
    <w:rsid w:val="002F391D"/>
    <w:rsid w:val="002F6FB4"/>
    <w:rsid w:val="00302F85"/>
    <w:rsid w:val="0030517A"/>
    <w:rsid w:val="00311513"/>
    <w:rsid w:val="00315AF7"/>
    <w:rsid w:val="003167A4"/>
    <w:rsid w:val="00320A61"/>
    <w:rsid w:val="00323410"/>
    <w:rsid w:val="00325077"/>
    <w:rsid w:val="00326F03"/>
    <w:rsid w:val="00341BDE"/>
    <w:rsid w:val="00355340"/>
    <w:rsid w:val="003570B0"/>
    <w:rsid w:val="00357EAF"/>
    <w:rsid w:val="003605E7"/>
    <w:rsid w:val="0036278B"/>
    <w:rsid w:val="00363743"/>
    <w:rsid w:val="00366B8B"/>
    <w:rsid w:val="00366B9A"/>
    <w:rsid w:val="00367F3A"/>
    <w:rsid w:val="003705DC"/>
    <w:rsid w:val="00371443"/>
    <w:rsid w:val="00376D48"/>
    <w:rsid w:val="003807C2"/>
    <w:rsid w:val="003808BA"/>
    <w:rsid w:val="00380E35"/>
    <w:rsid w:val="00383354"/>
    <w:rsid w:val="003849D9"/>
    <w:rsid w:val="00393C11"/>
    <w:rsid w:val="0039718D"/>
    <w:rsid w:val="003C0087"/>
    <w:rsid w:val="003C1909"/>
    <w:rsid w:val="003C787D"/>
    <w:rsid w:val="003D250D"/>
    <w:rsid w:val="003E310D"/>
    <w:rsid w:val="003E76D5"/>
    <w:rsid w:val="00402152"/>
    <w:rsid w:val="004065F0"/>
    <w:rsid w:val="00407400"/>
    <w:rsid w:val="00412AF3"/>
    <w:rsid w:val="0043564B"/>
    <w:rsid w:val="0044278F"/>
    <w:rsid w:val="00444648"/>
    <w:rsid w:val="00447C07"/>
    <w:rsid w:val="00447D42"/>
    <w:rsid w:val="004502EA"/>
    <w:rsid w:val="004539D4"/>
    <w:rsid w:val="00457D7E"/>
    <w:rsid w:val="00462756"/>
    <w:rsid w:val="00464317"/>
    <w:rsid w:val="00477C13"/>
    <w:rsid w:val="00491416"/>
    <w:rsid w:val="004954E3"/>
    <w:rsid w:val="004A1E9F"/>
    <w:rsid w:val="004A68D7"/>
    <w:rsid w:val="004B5D53"/>
    <w:rsid w:val="004C379D"/>
    <w:rsid w:val="004C5D1B"/>
    <w:rsid w:val="004D03F8"/>
    <w:rsid w:val="004D0429"/>
    <w:rsid w:val="004E6247"/>
    <w:rsid w:val="00504734"/>
    <w:rsid w:val="00505030"/>
    <w:rsid w:val="005054B8"/>
    <w:rsid w:val="005060D8"/>
    <w:rsid w:val="00521DF5"/>
    <w:rsid w:val="00527009"/>
    <w:rsid w:val="00532943"/>
    <w:rsid w:val="005407EA"/>
    <w:rsid w:val="00551891"/>
    <w:rsid w:val="00552B13"/>
    <w:rsid w:val="00553AE5"/>
    <w:rsid w:val="00555EE7"/>
    <w:rsid w:val="00555FAE"/>
    <w:rsid w:val="00556A58"/>
    <w:rsid w:val="00571E2D"/>
    <w:rsid w:val="0057257D"/>
    <w:rsid w:val="005822A3"/>
    <w:rsid w:val="005A00C9"/>
    <w:rsid w:val="005A3C0A"/>
    <w:rsid w:val="005B5CB1"/>
    <w:rsid w:val="005C32D9"/>
    <w:rsid w:val="005C4CEE"/>
    <w:rsid w:val="005D254E"/>
    <w:rsid w:val="005D449A"/>
    <w:rsid w:val="005F2B4F"/>
    <w:rsid w:val="005F5D43"/>
    <w:rsid w:val="00602145"/>
    <w:rsid w:val="0060364B"/>
    <w:rsid w:val="00605B2A"/>
    <w:rsid w:val="00607B98"/>
    <w:rsid w:val="00611865"/>
    <w:rsid w:val="00614644"/>
    <w:rsid w:val="0061493C"/>
    <w:rsid w:val="00614BA4"/>
    <w:rsid w:val="00620ADE"/>
    <w:rsid w:val="006236AA"/>
    <w:rsid w:val="006256DC"/>
    <w:rsid w:val="00630AAB"/>
    <w:rsid w:val="006322BC"/>
    <w:rsid w:val="0064056E"/>
    <w:rsid w:val="0064264A"/>
    <w:rsid w:val="00646497"/>
    <w:rsid w:val="006467CD"/>
    <w:rsid w:val="00650B15"/>
    <w:rsid w:val="0065209A"/>
    <w:rsid w:val="006530CC"/>
    <w:rsid w:val="006629CB"/>
    <w:rsid w:val="00664EFD"/>
    <w:rsid w:val="0066733B"/>
    <w:rsid w:val="0067244A"/>
    <w:rsid w:val="006771C5"/>
    <w:rsid w:val="006779D4"/>
    <w:rsid w:val="00680A1F"/>
    <w:rsid w:val="00680DD2"/>
    <w:rsid w:val="00683458"/>
    <w:rsid w:val="00685089"/>
    <w:rsid w:val="00690E1A"/>
    <w:rsid w:val="006914C4"/>
    <w:rsid w:val="00691E09"/>
    <w:rsid w:val="00691F0E"/>
    <w:rsid w:val="00693276"/>
    <w:rsid w:val="00694007"/>
    <w:rsid w:val="00694363"/>
    <w:rsid w:val="006A0557"/>
    <w:rsid w:val="006A3BB3"/>
    <w:rsid w:val="006A7C1C"/>
    <w:rsid w:val="006B03AC"/>
    <w:rsid w:val="006B1C6A"/>
    <w:rsid w:val="006B1FCE"/>
    <w:rsid w:val="006B2B60"/>
    <w:rsid w:val="006B6B91"/>
    <w:rsid w:val="006B7827"/>
    <w:rsid w:val="006C3B0B"/>
    <w:rsid w:val="006D1D69"/>
    <w:rsid w:val="006D5612"/>
    <w:rsid w:val="006F4525"/>
    <w:rsid w:val="006F589A"/>
    <w:rsid w:val="006F5A01"/>
    <w:rsid w:val="006F75E4"/>
    <w:rsid w:val="0070468C"/>
    <w:rsid w:val="00707A80"/>
    <w:rsid w:val="00714124"/>
    <w:rsid w:val="0071703A"/>
    <w:rsid w:val="00721BC3"/>
    <w:rsid w:val="00724787"/>
    <w:rsid w:val="00727957"/>
    <w:rsid w:val="0074324B"/>
    <w:rsid w:val="007443DF"/>
    <w:rsid w:val="00753C81"/>
    <w:rsid w:val="00755D85"/>
    <w:rsid w:val="00775EA2"/>
    <w:rsid w:val="00781C56"/>
    <w:rsid w:val="00786F50"/>
    <w:rsid w:val="007952D4"/>
    <w:rsid w:val="007975D9"/>
    <w:rsid w:val="007A184C"/>
    <w:rsid w:val="007A387A"/>
    <w:rsid w:val="007A3EA2"/>
    <w:rsid w:val="007C2CFF"/>
    <w:rsid w:val="007C4812"/>
    <w:rsid w:val="007C5A2A"/>
    <w:rsid w:val="007C6E2D"/>
    <w:rsid w:val="007D5184"/>
    <w:rsid w:val="007D7475"/>
    <w:rsid w:val="007E15D3"/>
    <w:rsid w:val="007E1FC9"/>
    <w:rsid w:val="007F787F"/>
    <w:rsid w:val="008078B3"/>
    <w:rsid w:val="0081066A"/>
    <w:rsid w:val="00823B0F"/>
    <w:rsid w:val="00835B44"/>
    <w:rsid w:val="0083644E"/>
    <w:rsid w:val="00842A7E"/>
    <w:rsid w:val="0085237B"/>
    <w:rsid w:val="00852637"/>
    <w:rsid w:val="00852934"/>
    <w:rsid w:val="00861676"/>
    <w:rsid w:val="00862786"/>
    <w:rsid w:val="00863A51"/>
    <w:rsid w:val="00865324"/>
    <w:rsid w:val="00870EFC"/>
    <w:rsid w:val="00873112"/>
    <w:rsid w:val="00875E94"/>
    <w:rsid w:val="008801C5"/>
    <w:rsid w:val="00880E9F"/>
    <w:rsid w:val="00883766"/>
    <w:rsid w:val="00885E07"/>
    <w:rsid w:val="00886AAA"/>
    <w:rsid w:val="0088746C"/>
    <w:rsid w:val="00891B46"/>
    <w:rsid w:val="008B6D9F"/>
    <w:rsid w:val="008C1394"/>
    <w:rsid w:val="008C14C3"/>
    <w:rsid w:val="008C380B"/>
    <w:rsid w:val="008C43D4"/>
    <w:rsid w:val="008D0EAD"/>
    <w:rsid w:val="008D13CE"/>
    <w:rsid w:val="008D42B2"/>
    <w:rsid w:val="008D66A4"/>
    <w:rsid w:val="008E1585"/>
    <w:rsid w:val="008E3B77"/>
    <w:rsid w:val="008F4C2F"/>
    <w:rsid w:val="008F7F6F"/>
    <w:rsid w:val="00900383"/>
    <w:rsid w:val="00910963"/>
    <w:rsid w:val="00913BC6"/>
    <w:rsid w:val="00914DC8"/>
    <w:rsid w:val="0091707B"/>
    <w:rsid w:val="0091770C"/>
    <w:rsid w:val="00931A7E"/>
    <w:rsid w:val="00932396"/>
    <w:rsid w:val="00932660"/>
    <w:rsid w:val="00933417"/>
    <w:rsid w:val="00934265"/>
    <w:rsid w:val="009401AA"/>
    <w:rsid w:val="00940AB0"/>
    <w:rsid w:val="0094245E"/>
    <w:rsid w:val="009460D8"/>
    <w:rsid w:val="00957A74"/>
    <w:rsid w:val="009624AE"/>
    <w:rsid w:val="009725CB"/>
    <w:rsid w:val="00980268"/>
    <w:rsid w:val="00987CC3"/>
    <w:rsid w:val="009A4796"/>
    <w:rsid w:val="009A5EFD"/>
    <w:rsid w:val="009A6986"/>
    <w:rsid w:val="009B1A5A"/>
    <w:rsid w:val="009B3904"/>
    <w:rsid w:val="009C1CE3"/>
    <w:rsid w:val="009C3D37"/>
    <w:rsid w:val="009D7531"/>
    <w:rsid w:val="009D7D6F"/>
    <w:rsid w:val="00A02ECB"/>
    <w:rsid w:val="00A03E9F"/>
    <w:rsid w:val="00A12B3A"/>
    <w:rsid w:val="00A20B55"/>
    <w:rsid w:val="00A2285E"/>
    <w:rsid w:val="00A2356A"/>
    <w:rsid w:val="00A40D3B"/>
    <w:rsid w:val="00A41CE9"/>
    <w:rsid w:val="00A47A58"/>
    <w:rsid w:val="00A548C3"/>
    <w:rsid w:val="00A64DA1"/>
    <w:rsid w:val="00A66D03"/>
    <w:rsid w:val="00A7302F"/>
    <w:rsid w:val="00A752D6"/>
    <w:rsid w:val="00A81070"/>
    <w:rsid w:val="00A8460F"/>
    <w:rsid w:val="00A921A6"/>
    <w:rsid w:val="00AA499E"/>
    <w:rsid w:val="00AA6EE3"/>
    <w:rsid w:val="00AB178F"/>
    <w:rsid w:val="00AB2B7F"/>
    <w:rsid w:val="00AB4D39"/>
    <w:rsid w:val="00AC7ECA"/>
    <w:rsid w:val="00AD365E"/>
    <w:rsid w:val="00AE29AC"/>
    <w:rsid w:val="00B02CB1"/>
    <w:rsid w:val="00B061C8"/>
    <w:rsid w:val="00B070FA"/>
    <w:rsid w:val="00B07421"/>
    <w:rsid w:val="00B13426"/>
    <w:rsid w:val="00B1641B"/>
    <w:rsid w:val="00B17483"/>
    <w:rsid w:val="00B27C09"/>
    <w:rsid w:val="00B52BEE"/>
    <w:rsid w:val="00B541EC"/>
    <w:rsid w:val="00B54353"/>
    <w:rsid w:val="00B57E40"/>
    <w:rsid w:val="00B80EC2"/>
    <w:rsid w:val="00B81CD9"/>
    <w:rsid w:val="00B8230E"/>
    <w:rsid w:val="00B830A3"/>
    <w:rsid w:val="00B83CC2"/>
    <w:rsid w:val="00B846CD"/>
    <w:rsid w:val="00B91879"/>
    <w:rsid w:val="00B91CD9"/>
    <w:rsid w:val="00B92F2B"/>
    <w:rsid w:val="00B96302"/>
    <w:rsid w:val="00B976F1"/>
    <w:rsid w:val="00B97E70"/>
    <w:rsid w:val="00BA1B1F"/>
    <w:rsid w:val="00BA21DC"/>
    <w:rsid w:val="00BA2FB8"/>
    <w:rsid w:val="00BA3723"/>
    <w:rsid w:val="00BA525F"/>
    <w:rsid w:val="00BB01D6"/>
    <w:rsid w:val="00BB14C9"/>
    <w:rsid w:val="00BB2EE5"/>
    <w:rsid w:val="00BC1B15"/>
    <w:rsid w:val="00BC5E41"/>
    <w:rsid w:val="00BC6C0B"/>
    <w:rsid w:val="00BD0F30"/>
    <w:rsid w:val="00BD7F4C"/>
    <w:rsid w:val="00BE38F3"/>
    <w:rsid w:val="00BE66F3"/>
    <w:rsid w:val="00BF1307"/>
    <w:rsid w:val="00BF4763"/>
    <w:rsid w:val="00C014E4"/>
    <w:rsid w:val="00C13F6B"/>
    <w:rsid w:val="00C14815"/>
    <w:rsid w:val="00C17E09"/>
    <w:rsid w:val="00C2130B"/>
    <w:rsid w:val="00C2437C"/>
    <w:rsid w:val="00C2491D"/>
    <w:rsid w:val="00C27C53"/>
    <w:rsid w:val="00C345C8"/>
    <w:rsid w:val="00C3553D"/>
    <w:rsid w:val="00C360A2"/>
    <w:rsid w:val="00C65C2C"/>
    <w:rsid w:val="00C739F7"/>
    <w:rsid w:val="00C7447F"/>
    <w:rsid w:val="00C77936"/>
    <w:rsid w:val="00C96F1C"/>
    <w:rsid w:val="00C97865"/>
    <w:rsid w:val="00CB3A07"/>
    <w:rsid w:val="00CC1539"/>
    <w:rsid w:val="00CC5957"/>
    <w:rsid w:val="00CD0B8C"/>
    <w:rsid w:val="00CD7EDB"/>
    <w:rsid w:val="00CE460F"/>
    <w:rsid w:val="00CF3E2D"/>
    <w:rsid w:val="00D0248D"/>
    <w:rsid w:val="00D031F5"/>
    <w:rsid w:val="00D036A1"/>
    <w:rsid w:val="00D07E4B"/>
    <w:rsid w:val="00D136ED"/>
    <w:rsid w:val="00D17106"/>
    <w:rsid w:val="00D17A38"/>
    <w:rsid w:val="00D17B17"/>
    <w:rsid w:val="00D354E1"/>
    <w:rsid w:val="00D374D5"/>
    <w:rsid w:val="00D43A84"/>
    <w:rsid w:val="00D742DB"/>
    <w:rsid w:val="00D74D21"/>
    <w:rsid w:val="00D822B4"/>
    <w:rsid w:val="00D82E5C"/>
    <w:rsid w:val="00D83B11"/>
    <w:rsid w:val="00D855DC"/>
    <w:rsid w:val="00D86740"/>
    <w:rsid w:val="00D86FE7"/>
    <w:rsid w:val="00D87D74"/>
    <w:rsid w:val="00D912B6"/>
    <w:rsid w:val="00D92115"/>
    <w:rsid w:val="00D95ACE"/>
    <w:rsid w:val="00D97BFE"/>
    <w:rsid w:val="00D97D58"/>
    <w:rsid w:val="00DA24EE"/>
    <w:rsid w:val="00DA7BE7"/>
    <w:rsid w:val="00DB35A9"/>
    <w:rsid w:val="00DB42FD"/>
    <w:rsid w:val="00DB4F1B"/>
    <w:rsid w:val="00DC2788"/>
    <w:rsid w:val="00DC3EF0"/>
    <w:rsid w:val="00DC6C04"/>
    <w:rsid w:val="00DC7A9E"/>
    <w:rsid w:val="00DD10DF"/>
    <w:rsid w:val="00DD2D48"/>
    <w:rsid w:val="00DD77BD"/>
    <w:rsid w:val="00DF24F2"/>
    <w:rsid w:val="00E00C7C"/>
    <w:rsid w:val="00E02FF0"/>
    <w:rsid w:val="00E04D8E"/>
    <w:rsid w:val="00E06F3A"/>
    <w:rsid w:val="00E07164"/>
    <w:rsid w:val="00E1230C"/>
    <w:rsid w:val="00E158EF"/>
    <w:rsid w:val="00E16833"/>
    <w:rsid w:val="00E20703"/>
    <w:rsid w:val="00E23B56"/>
    <w:rsid w:val="00E277F1"/>
    <w:rsid w:val="00E347BA"/>
    <w:rsid w:val="00E4093C"/>
    <w:rsid w:val="00E529EC"/>
    <w:rsid w:val="00E53833"/>
    <w:rsid w:val="00E61299"/>
    <w:rsid w:val="00E61428"/>
    <w:rsid w:val="00E64855"/>
    <w:rsid w:val="00E7297D"/>
    <w:rsid w:val="00E74FC4"/>
    <w:rsid w:val="00E75BB7"/>
    <w:rsid w:val="00E772D9"/>
    <w:rsid w:val="00E918FE"/>
    <w:rsid w:val="00E91F1E"/>
    <w:rsid w:val="00E964DA"/>
    <w:rsid w:val="00E96B85"/>
    <w:rsid w:val="00EA00D8"/>
    <w:rsid w:val="00EA3FD8"/>
    <w:rsid w:val="00EA7FE9"/>
    <w:rsid w:val="00EB49BD"/>
    <w:rsid w:val="00EB7F4B"/>
    <w:rsid w:val="00EC026A"/>
    <w:rsid w:val="00EC7F6D"/>
    <w:rsid w:val="00ED159B"/>
    <w:rsid w:val="00ED44B6"/>
    <w:rsid w:val="00ED64E5"/>
    <w:rsid w:val="00EE57BA"/>
    <w:rsid w:val="00EF02F3"/>
    <w:rsid w:val="00EF1902"/>
    <w:rsid w:val="00EF372B"/>
    <w:rsid w:val="00F02242"/>
    <w:rsid w:val="00F03392"/>
    <w:rsid w:val="00F13784"/>
    <w:rsid w:val="00F303C1"/>
    <w:rsid w:val="00F3105E"/>
    <w:rsid w:val="00F36A88"/>
    <w:rsid w:val="00F51ADC"/>
    <w:rsid w:val="00F546D3"/>
    <w:rsid w:val="00F63113"/>
    <w:rsid w:val="00F73290"/>
    <w:rsid w:val="00F73ED6"/>
    <w:rsid w:val="00F746EE"/>
    <w:rsid w:val="00F74809"/>
    <w:rsid w:val="00F76127"/>
    <w:rsid w:val="00F80BC3"/>
    <w:rsid w:val="00F91EF9"/>
    <w:rsid w:val="00F92613"/>
    <w:rsid w:val="00F9387D"/>
    <w:rsid w:val="00F96448"/>
    <w:rsid w:val="00FA1321"/>
    <w:rsid w:val="00FA4C6E"/>
    <w:rsid w:val="00FB713A"/>
    <w:rsid w:val="00FC2762"/>
    <w:rsid w:val="00FD0198"/>
    <w:rsid w:val="00FD4B68"/>
    <w:rsid w:val="00FD73AE"/>
    <w:rsid w:val="00FE142C"/>
    <w:rsid w:val="00FE39DC"/>
    <w:rsid w:val="00FE3FF9"/>
    <w:rsid w:val="00FE44D6"/>
    <w:rsid w:val="00FE68C3"/>
    <w:rsid w:val="00FE7773"/>
    <w:rsid w:val="00FF20C0"/>
    <w:rsid w:val="00FF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0F4CE42"/>
  <w15:chartTrackingRefBased/>
  <w15:docId w15:val="{82C2F763-A054-47E4-8302-458B1593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26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uppressAutoHyphens w:val="0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textAlignment w:val="baseline"/>
    </w:pPr>
    <w:rPr>
      <w:rFonts w:ascii="Arial, 'Times New Roman'" w:hAnsi="Arial, 'Times New Roman'" w:cs="Arial, 'Times New Roman'"/>
      <w:kern w:val="3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772D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E772D9"/>
    <w:rPr>
      <w:sz w:val="16"/>
      <w:szCs w:val="16"/>
      <w:lang w:eastAsia="ar-SA"/>
    </w:rPr>
  </w:style>
  <w:style w:type="character" w:styleId="Pogrubienie">
    <w:name w:val="Strong"/>
    <w:qFormat/>
    <w:rsid w:val="00E772D9"/>
    <w:rPr>
      <w:b/>
      <w:bCs/>
    </w:rPr>
  </w:style>
  <w:style w:type="character" w:customStyle="1" w:styleId="NagwekZnak">
    <w:name w:val="Nagłówek Znak"/>
    <w:link w:val="Nagwek"/>
    <w:rsid w:val="007443DF"/>
    <w:rPr>
      <w:lang w:eastAsia="ar-SA"/>
    </w:rPr>
  </w:style>
  <w:style w:type="paragraph" w:customStyle="1" w:styleId="TableParagraph">
    <w:name w:val="Table Paragraph"/>
    <w:basedOn w:val="Normalny"/>
    <w:uiPriority w:val="1"/>
    <w:qFormat/>
    <w:rsid w:val="00E04D8E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611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35B44"/>
    <w:pPr>
      <w:jc w:val="both"/>
    </w:pPr>
    <w:rPr>
      <w:rFonts w:eastAsia="Calibri"/>
      <w:sz w:val="24"/>
      <w:szCs w:val="22"/>
      <w:lang w:eastAsia="en-US"/>
    </w:rPr>
  </w:style>
  <w:style w:type="paragraph" w:styleId="Wcicienormalne">
    <w:name w:val="Normal Indent"/>
    <w:basedOn w:val="Normalny"/>
    <w:unhideWhenUsed/>
    <w:rsid w:val="001F4AA2"/>
    <w:pPr>
      <w:suppressAutoHyphens w:val="0"/>
      <w:ind w:left="708"/>
    </w:pPr>
    <w:rPr>
      <w:rFonts w:ascii="Arial" w:hAnsi="Arial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29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29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93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2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2934"/>
    <w:rPr>
      <w:b/>
      <w:bCs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F74809"/>
    <w:pPr>
      <w:suppressAutoHyphens w:val="0"/>
      <w:jc w:val="both"/>
    </w:pPr>
    <w:rPr>
      <w:rFonts w:ascii="Arial" w:hAnsi="Arial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4809"/>
    <w:rPr>
      <w:rFonts w:ascii="Arial" w:hAnsi="Arial"/>
      <w:lang w:val="x-none"/>
    </w:rPr>
  </w:style>
  <w:style w:type="character" w:styleId="Odwoanieprzypisudolnego">
    <w:name w:val="footnote reference"/>
    <w:rsid w:val="00F748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BCFB1-2A0A-477A-A46D-8F57B1D7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1511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Michałowice</vt:lpstr>
    </vt:vector>
  </TitlesOfParts>
  <Company/>
  <LinksUpToDate>false</LinksUpToDate>
  <CharactersWithSpaces>10560</CharactersWithSpaces>
  <SharedDoc>false</SharedDoc>
  <HLinks>
    <vt:vector size="6" baseType="variant">
      <vt:variant>
        <vt:i4>2162745</vt:i4>
      </vt:variant>
      <vt:variant>
        <vt:i4>6</vt:i4>
      </vt:variant>
      <vt:variant>
        <vt:i4>0</vt:i4>
      </vt:variant>
      <vt:variant>
        <vt:i4>5</vt:i4>
      </vt:variant>
      <vt:variant>
        <vt:lpwstr>https://bip.michalowice.pl/zamowienia-publiczne/1108237509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Michałowice</dc:title>
  <dc:subject/>
  <dc:creator>Kinga Niedźwiecka</dc:creator>
  <cp:keywords/>
  <cp:lastModifiedBy>Karolina Borecka</cp:lastModifiedBy>
  <cp:revision>28</cp:revision>
  <cp:lastPrinted>2021-11-17T14:05:00Z</cp:lastPrinted>
  <dcterms:created xsi:type="dcterms:W3CDTF">2021-11-29T14:05:00Z</dcterms:created>
  <dcterms:modified xsi:type="dcterms:W3CDTF">2025-07-03T11:15:00Z</dcterms:modified>
</cp:coreProperties>
</file>